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7E4BF2C5" w:rsidR="006B690C" w:rsidRDefault="00E72798" w:rsidP="009C4658">
      <w:pPr>
        <w:tabs>
          <w:tab w:val="left" w:pos="6237"/>
        </w:tabs>
        <w:jc w:val="right"/>
      </w:pPr>
      <w:r>
        <w:t xml:space="preserve">juhataja </w:t>
      </w:r>
      <w:r w:rsidR="00054748" w:rsidRPr="00B24131">
        <w:t xml:space="preserve">käskkirjaga </w:t>
      </w:r>
      <w:r w:rsidR="00B4104B" w:rsidRPr="00B24131">
        <w:t>1-47</w:t>
      </w:r>
      <w:r w:rsidR="006D7FE3">
        <w:t>.2</w:t>
      </w:r>
      <w:r w:rsidR="004B6A8E">
        <w:t>8</w:t>
      </w:r>
      <w:r w:rsidR="00BA04DC">
        <w:t>27</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36EFFD81"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0F7E60" w:rsidRPr="000F7E60">
        <w:rPr>
          <w:bCs/>
        </w:rPr>
        <w:t xml:space="preserve">Undiusse </w:t>
      </w:r>
      <w:proofErr w:type="spellStart"/>
      <w:r w:rsidR="000F7E60" w:rsidRPr="000F7E60">
        <w:rPr>
          <w:bCs/>
        </w:rPr>
        <w:t>mahasõiduteede</w:t>
      </w:r>
      <w:proofErr w:type="spellEnd"/>
      <w:r w:rsidR="00D71CF7" w:rsidRPr="00D71CF7">
        <w:rPr>
          <w:bCs/>
        </w:rPr>
        <w:t xml:space="preserve"> ehitamine</w:t>
      </w:r>
    </w:p>
    <w:p w14:paraId="4CE4C9BA" w14:textId="2F7FE6F9"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674295" w:rsidRPr="00674295">
        <w:rPr>
          <w:bCs/>
        </w:rPr>
        <w:t>264073</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65F5708E" w:rsidR="000C4D34" w:rsidRDefault="000C4D34">
      <w:pPr>
        <w:pStyle w:val="Loendilik"/>
        <w:numPr>
          <w:ilvl w:val="1"/>
          <w:numId w:val="3"/>
        </w:numPr>
        <w:ind w:left="567" w:hanging="567"/>
        <w:jc w:val="both"/>
      </w:pPr>
      <w:r w:rsidRPr="00293C40">
        <w:t xml:space="preserve">Hankemenetluse liik: </w:t>
      </w:r>
      <w:r w:rsidR="00674295">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0DD85A1D"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proofErr w:type="spellStart"/>
      <w:r w:rsidR="004B69B0">
        <w:rPr>
          <w:bCs/>
        </w:rPr>
        <w:t>hakne</w:t>
      </w:r>
      <w:r w:rsidR="00EE0A35" w:rsidRPr="00711DA4">
        <w:rPr>
          <w:bCs/>
        </w:rPr>
        <w:t>lepingu</w:t>
      </w:r>
      <w:proofErr w:type="spellEnd"/>
      <w:r w:rsidR="00EE0A35" w:rsidRPr="00711DA4">
        <w:rPr>
          <w:bCs/>
        </w:rPr>
        <w:t xml:space="preserve"> sõlmimine </w:t>
      </w:r>
      <w:bookmarkStart w:id="0" w:name="_Hlk88828121"/>
      <w:bookmarkStart w:id="1" w:name="_Hlk89071415"/>
      <w:bookmarkStart w:id="2" w:name="_Hlk95378695"/>
      <w:bookmarkStart w:id="3" w:name="_Hlk89863742"/>
      <w:bookmarkStart w:id="4" w:name="_Hlk120001843"/>
      <w:bookmarkStart w:id="5" w:name="_Hlk120100095"/>
      <w:bookmarkStart w:id="6" w:name="_Hlk125639434"/>
      <w:bookmarkStart w:id="7" w:name="_Hlk130976555"/>
      <w:bookmarkStart w:id="8" w:name="_Hlk125549183"/>
      <w:r w:rsidR="00FF6BAA">
        <w:rPr>
          <w:bCs/>
        </w:rPr>
        <w:t>Kannu</w:t>
      </w:r>
      <w:r w:rsidR="00831891">
        <w:rPr>
          <w:bCs/>
        </w:rPr>
        <w:t>metsa</w:t>
      </w:r>
      <w:r w:rsidR="00E14886" w:rsidRPr="00E14886">
        <w:rPr>
          <w:bCs/>
        </w:rPr>
        <w:t xml:space="preserve"> tee</w:t>
      </w:r>
      <w:r w:rsidR="008E2119" w:rsidRPr="008E2119">
        <w:rPr>
          <w:bCs/>
        </w:rPr>
        <w:t xml:space="preserve"> </w:t>
      </w:r>
      <w:r w:rsidR="008E2119">
        <w:rPr>
          <w:rFonts w:eastAsia="Calibri"/>
          <w:bCs/>
          <w:lang w:eastAsia="en-US"/>
        </w:rPr>
        <w:t>(</w:t>
      </w:r>
      <w:r w:rsidR="00100C88">
        <w:rPr>
          <w:rFonts w:eastAsia="Calibri"/>
          <w:bCs/>
          <w:lang w:eastAsia="en-US"/>
        </w:rPr>
        <w:t>0</w:t>
      </w:r>
      <w:r w:rsidR="00E14886">
        <w:rPr>
          <w:rFonts w:eastAsia="Calibri"/>
          <w:bCs/>
          <w:lang w:eastAsia="en-US"/>
        </w:rPr>
        <w:t>,</w:t>
      </w:r>
      <w:r w:rsidR="00831891">
        <w:rPr>
          <w:rFonts w:eastAsia="Calibri"/>
          <w:bCs/>
          <w:lang w:eastAsia="en-US"/>
        </w:rPr>
        <w:t>072</w:t>
      </w:r>
      <w:r w:rsidR="008E2119">
        <w:rPr>
          <w:rFonts w:eastAsia="Calibri"/>
          <w:bCs/>
          <w:lang w:eastAsia="en-US"/>
        </w:rPr>
        <w:t xml:space="preserve"> km)</w:t>
      </w:r>
      <w:r w:rsidR="004861B8">
        <w:rPr>
          <w:rFonts w:eastAsia="Calibri"/>
          <w:bCs/>
          <w:lang w:eastAsia="en-US"/>
        </w:rPr>
        <w:t xml:space="preserve">, ja </w:t>
      </w:r>
      <w:r w:rsidR="00831891">
        <w:rPr>
          <w:rFonts w:eastAsia="Calibri"/>
          <w:bCs/>
          <w:lang w:eastAsia="en-US"/>
        </w:rPr>
        <w:t>Undi</w:t>
      </w:r>
      <w:r w:rsidR="007F6167">
        <w:rPr>
          <w:rFonts w:eastAsia="Calibri"/>
          <w:bCs/>
          <w:lang w:eastAsia="en-US"/>
        </w:rPr>
        <w:t>mets</w:t>
      </w:r>
      <w:r w:rsidR="004861B8">
        <w:rPr>
          <w:rFonts w:eastAsia="Calibri"/>
          <w:bCs/>
          <w:lang w:eastAsia="en-US"/>
        </w:rPr>
        <w:t xml:space="preserve"> tee (0,</w:t>
      </w:r>
      <w:r w:rsidR="00831891">
        <w:rPr>
          <w:rFonts w:eastAsia="Calibri"/>
          <w:bCs/>
          <w:lang w:eastAsia="en-US"/>
        </w:rPr>
        <w:t>114</w:t>
      </w:r>
      <w:r w:rsidR="004861B8">
        <w:rPr>
          <w:rFonts w:eastAsia="Calibri"/>
          <w:bCs/>
          <w:lang w:eastAsia="en-US"/>
        </w:rPr>
        <w:t xml:space="preserve"> km)</w:t>
      </w:r>
      <w:r w:rsidR="00E0634C" w:rsidRPr="00711DA4">
        <w:rPr>
          <w:rFonts w:eastAsia="Calibri"/>
          <w:bCs/>
          <w:lang w:eastAsia="en-US"/>
        </w:rPr>
        <w:t xml:space="preserve">, </w:t>
      </w:r>
      <w:r w:rsidR="00EE0A35" w:rsidRPr="00711DA4">
        <w:rPr>
          <w:bCs/>
        </w:rPr>
        <w:t>mis asu</w:t>
      </w:r>
      <w:r w:rsidR="00B96270">
        <w:rPr>
          <w:bCs/>
        </w:rPr>
        <w:t>vad</w:t>
      </w:r>
      <w:r w:rsidR="00EE0A35" w:rsidRPr="00711DA4">
        <w:rPr>
          <w:bCs/>
        </w:rPr>
        <w:t xml:space="preserve"> </w:t>
      </w:r>
      <w:bookmarkEnd w:id="0"/>
      <w:bookmarkEnd w:id="1"/>
      <w:r w:rsidR="00831891">
        <w:rPr>
          <w:bCs/>
        </w:rPr>
        <w:t>Viljandi</w:t>
      </w:r>
      <w:r w:rsidR="00EE0A35" w:rsidRPr="00711DA4">
        <w:rPr>
          <w:bCs/>
        </w:rPr>
        <w:t xml:space="preserve"> maakonnas, </w:t>
      </w:r>
      <w:r w:rsidR="00896A02">
        <w:rPr>
          <w:bCs/>
        </w:rPr>
        <w:t>Viljandi</w:t>
      </w:r>
      <w:r w:rsidR="00EE0A35" w:rsidRPr="00711DA4">
        <w:rPr>
          <w:bCs/>
        </w:rPr>
        <w:t xml:space="preserve"> vallas, </w:t>
      </w:r>
      <w:bookmarkEnd w:id="2"/>
      <w:bookmarkEnd w:id="3"/>
      <w:bookmarkEnd w:id="4"/>
      <w:bookmarkEnd w:id="5"/>
      <w:bookmarkEnd w:id="6"/>
      <w:r w:rsidR="00896A02">
        <w:rPr>
          <w:bCs/>
        </w:rPr>
        <w:t>Kannuküla</w:t>
      </w:r>
      <w:r w:rsidR="00D10CD3">
        <w:rPr>
          <w:bCs/>
        </w:rPr>
        <w:t xml:space="preserve"> </w:t>
      </w:r>
      <w:r w:rsidR="0087689C">
        <w:rPr>
          <w:bCs/>
        </w:rPr>
        <w:t>külas</w:t>
      </w:r>
      <w:bookmarkEnd w:id="7"/>
      <w:r w:rsidR="004B69B0">
        <w:rPr>
          <w:bCs/>
        </w:rPr>
        <w:t>, ehitustööde teostamiseks</w:t>
      </w:r>
      <w:r w:rsidR="00EE0A35" w:rsidRPr="00CD4BFE">
        <w:rPr>
          <w:bCs/>
        </w:rPr>
        <w:t>.</w:t>
      </w:r>
      <w:bookmarkEnd w:id="8"/>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BB7C22A"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0145B2">
        <w:rPr>
          <w:b/>
          <w:bCs/>
          <w:color w:val="000000"/>
        </w:rPr>
        <w:t xml:space="preserve">Projekteerimisbüroo </w:t>
      </w:r>
      <w:r w:rsidR="0087689C">
        <w:rPr>
          <w:b/>
          <w:bCs/>
        </w:rPr>
        <w:t>Maa</w:t>
      </w:r>
      <w:r w:rsidR="000145B2">
        <w:rPr>
          <w:b/>
          <w:bCs/>
        </w:rPr>
        <w:t xml:space="preserve"> ja Vesi</w:t>
      </w:r>
      <w:r w:rsidR="009A63C1">
        <w:rPr>
          <w:b/>
          <w:bCs/>
        </w:rPr>
        <w:t xml:space="preserve"> AS</w:t>
      </w:r>
      <w:r w:rsidR="0024674B" w:rsidRPr="007D478A">
        <w:t xml:space="preserve"> poolt koostatud</w:t>
      </w:r>
      <w:r w:rsidR="0024674B">
        <w:t xml:space="preserve"> „</w:t>
      </w:r>
      <w:r w:rsidR="00896A02" w:rsidRPr="00896A02">
        <w:t xml:space="preserve">Undiusse </w:t>
      </w:r>
      <w:proofErr w:type="spellStart"/>
      <w:r w:rsidR="00896A02" w:rsidRPr="00896A02">
        <w:t>mahasõidu</w:t>
      </w:r>
      <w:r w:rsidR="000130FB">
        <w:t>d</w:t>
      </w:r>
      <w:proofErr w:type="spellEnd"/>
      <w:r w:rsidR="0087689C" w:rsidRPr="0087689C">
        <w:t xml:space="preserve"> </w:t>
      </w:r>
      <w:r w:rsidR="00D10CD3" w:rsidRPr="00D10CD3">
        <w:t>ehit</w:t>
      </w:r>
      <w:r w:rsidR="00D10CD3">
        <w:t>us</w:t>
      </w:r>
      <w:r w:rsidR="005C4C89">
        <w:t>projekt</w:t>
      </w:r>
      <w:r w:rsidR="0074246F">
        <w:t xml:space="preserve"> V0</w:t>
      </w:r>
      <w:r w:rsidR="009A63C1">
        <w:t>2</w:t>
      </w:r>
      <w:r w:rsidR="0024674B"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8231717"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16344B" w:rsidRPr="00CB53B0">
        <w:t xml:space="preserve">Taivo Lehesmets, tel: 5068503, e-mail: </w:t>
      </w:r>
      <w:hyperlink r:id="rId9" w:history="1">
        <w:r w:rsidR="0016344B" w:rsidRPr="00CB53B0">
          <w:rPr>
            <w:rStyle w:val="Hperlink"/>
          </w:rPr>
          <w:t>taivo.lehesmets@rmk.ee</w:t>
        </w:r>
      </w:hyperlink>
      <w:r w:rsidR="0016344B">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12E720A9" w14:textId="77777777" w:rsidR="00182EB8" w:rsidRDefault="00664C0C" w:rsidP="00664C0C">
      <w:pPr>
        <w:jc w:val="both"/>
      </w:pPr>
      <w:r>
        <w:t xml:space="preserve">5.1. </w:t>
      </w:r>
      <w:r w:rsidR="00465B96" w:rsidRPr="00465B96">
        <w:t>Pakkuja peab esitama RHS § 90 ko</w:t>
      </w:r>
      <w:r w:rsidR="009C5E36">
        <w:t xml:space="preserve">hase pakkumuse </w:t>
      </w:r>
      <w:r w:rsidR="009C5E36" w:rsidRPr="00182EB8">
        <w:rPr>
          <w:b/>
          <w:bCs/>
        </w:rPr>
        <w:t xml:space="preserve">tagatise summas </w:t>
      </w:r>
      <w:r w:rsidR="00182EB8" w:rsidRPr="00182EB8">
        <w:rPr>
          <w:b/>
          <w:bCs/>
        </w:rPr>
        <w:t>500</w:t>
      </w:r>
      <w:r w:rsidR="00465B96" w:rsidRPr="00182EB8">
        <w:rPr>
          <w:b/>
          <w:bCs/>
        </w:rPr>
        <w:t xml:space="preserve"> EUR</w:t>
      </w:r>
      <w:r w:rsidR="00465B96" w:rsidRPr="00465B96">
        <w:t xml:space="preserve">, kas:  </w:t>
      </w:r>
    </w:p>
    <w:p w14:paraId="75653262" w14:textId="3B38F3A0"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0130FB" w:rsidRPr="000130FB">
        <w:rPr>
          <w:bCs/>
          <w:i/>
        </w:rPr>
        <w:t xml:space="preserve">Undiusse </w:t>
      </w:r>
      <w:proofErr w:type="spellStart"/>
      <w:r w:rsidR="000130FB" w:rsidRPr="000130FB">
        <w:rPr>
          <w:bCs/>
          <w:i/>
        </w:rPr>
        <w:t>mahasõiduteede</w:t>
      </w:r>
      <w:proofErr w:type="spellEnd"/>
      <w:r w:rsidR="000130FB">
        <w:rPr>
          <w:bCs/>
          <w:i/>
        </w:rPr>
        <w:t xml:space="preserve"> </w:t>
      </w:r>
      <w:r w:rsidR="007F0328">
        <w:rPr>
          <w:bCs/>
          <w:i/>
        </w:rPr>
        <w:t>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 xml:space="preserve">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w:t>
      </w:r>
      <w:r w:rsidRPr="00DD0561">
        <w:lastRenderedPageBreak/>
        <w:t>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320AA9D" w14:textId="1E5B2C91" w:rsidR="00DF6060" w:rsidRPr="00E27DA2" w:rsidRDefault="00DF6060" w:rsidP="00DF6060">
      <w:pPr>
        <w:suppressAutoHyphens w:val="0"/>
        <w:autoSpaceDE w:val="0"/>
        <w:autoSpaceDN w:val="0"/>
        <w:adjustRightInd w:val="0"/>
        <w:jc w:val="both"/>
        <w:rPr>
          <w:rFonts w:eastAsia="Calibri"/>
          <w:bCs/>
          <w:lang w:eastAsia="en-US"/>
        </w:rPr>
      </w:pPr>
      <w:r w:rsidRPr="00DF6060">
        <w:rPr>
          <w:rFonts w:eastAsia="Calibri"/>
          <w:bCs/>
          <w:lang w:eastAsia="en-US"/>
        </w:rPr>
        <w:t>Kannumetsa tee (0,</w:t>
      </w:r>
      <w:r w:rsidRPr="00E27DA2">
        <w:rPr>
          <w:rFonts w:eastAsia="Calibri"/>
          <w:bCs/>
          <w:lang w:eastAsia="en-US"/>
        </w:rPr>
        <w:t>072 km), ja Undimets tee (0,114 km) asuvad Viljandi maakonnas, Viljandi vallas, Kannuküla külas,</w:t>
      </w:r>
      <w:r w:rsidR="0086796E" w:rsidRPr="00E27DA2">
        <w:rPr>
          <w:rFonts w:eastAsia="Calibri"/>
          <w:bCs/>
          <w:lang w:eastAsia="en-US"/>
        </w:rPr>
        <w:t xml:space="preserve"> </w:t>
      </w:r>
      <w:r w:rsidRPr="00E27DA2">
        <w:rPr>
          <w:rFonts w:eastAsia="Calibri"/>
          <w:bCs/>
          <w:lang w:eastAsia="en-US"/>
        </w:rPr>
        <w:t xml:space="preserve">Kannumetsa tee paikneb kinnistul 79702:003:0025 </w:t>
      </w:r>
      <w:r w:rsidR="009B2A89" w:rsidRPr="00E27DA2">
        <w:rPr>
          <w:rFonts w:eastAsia="Calibri"/>
          <w:bCs/>
          <w:lang w:eastAsia="en-US"/>
        </w:rPr>
        <w:t>ning</w:t>
      </w:r>
      <w:r w:rsidR="00513C48" w:rsidRPr="00E27DA2">
        <w:rPr>
          <w:rFonts w:eastAsia="Calibri"/>
          <w:bCs/>
          <w:lang w:eastAsia="en-US"/>
        </w:rPr>
        <w:t xml:space="preserve"> </w:t>
      </w:r>
      <w:r w:rsidRPr="00E27DA2">
        <w:rPr>
          <w:rFonts w:eastAsia="Calibri"/>
          <w:bCs/>
          <w:lang w:eastAsia="en-US"/>
        </w:rPr>
        <w:t xml:space="preserve">Undimetsa </w:t>
      </w:r>
      <w:r w:rsidR="009B2A89" w:rsidRPr="00E27DA2">
        <w:rPr>
          <w:rFonts w:eastAsia="Calibri"/>
          <w:bCs/>
          <w:lang w:eastAsia="en-US"/>
        </w:rPr>
        <w:t xml:space="preserve">tee </w:t>
      </w:r>
      <w:r w:rsidRPr="00E27DA2">
        <w:rPr>
          <w:rFonts w:eastAsia="Calibri"/>
          <w:bCs/>
          <w:lang w:eastAsia="en-US"/>
        </w:rPr>
        <w:t>paikneb kinnistutel 79702:003:0078</w:t>
      </w:r>
      <w:r w:rsidR="009B2A89" w:rsidRPr="00E27DA2">
        <w:rPr>
          <w:rFonts w:eastAsia="Calibri"/>
          <w:bCs/>
          <w:lang w:eastAsia="en-US"/>
        </w:rPr>
        <w:t xml:space="preserve"> ja </w:t>
      </w:r>
      <w:r w:rsidRPr="00E27DA2">
        <w:rPr>
          <w:rFonts w:eastAsia="Calibri"/>
          <w:bCs/>
          <w:lang w:eastAsia="en-US"/>
        </w:rPr>
        <w:t>79702:003:0022.</w:t>
      </w:r>
    </w:p>
    <w:p w14:paraId="749F1E9E" w14:textId="497D84AE" w:rsidR="00736557" w:rsidRPr="000130FB" w:rsidRDefault="00DF6060" w:rsidP="00DF6060">
      <w:pPr>
        <w:suppressAutoHyphens w:val="0"/>
        <w:autoSpaceDE w:val="0"/>
        <w:autoSpaceDN w:val="0"/>
        <w:adjustRightInd w:val="0"/>
        <w:jc w:val="both"/>
        <w:rPr>
          <w:rFonts w:eastAsia="Calibri"/>
          <w:bCs/>
          <w:highlight w:val="yellow"/>
          <w:lang w:eastAsia="en-US"/>
        </w:rPr>
      </w:pPr>
      <w:r w:rsidRPr="00E27DA2">
        <w:rPr>
          <w:rFonts w:eastAsia="Calibri"/>
          <w:bCs/>
          <w:lang w:eastAsia="en-US"/>
        </w:rPr>
        <w:t>Tee</w:t>
      </w:r>
      <w:r w:rsidR="00917CF5" w:rsidRPr="00E27DA2">
        <w:rPr>
          <w:rFonts w:eastAsia="Calibri"/>
          <w:bCs/>
          <w:lang w:eastAsia="en-US"/>
        </w:rPr>
        <w:t>de</w:t>
      </w:r>
      <w:r w:rsidRPr="00E27DA2">
        <w:rPr>
          <w:rFonts w:eastAsia="Calibri"/>
          <w:bCs/>
          <w:lang w:eastAsia="en-US"/>
        </w:rPr>
        <w:t xml:space="preserve"> lähtu</w:t>
      </w:r>
      <w:r w:rsidR="00917CF5" w:rsidRPr="00E27DA2">
        <w:rPr>
          <w:rFonts w:eastAsia="Calibri"/>
          <w:bCs/>
          <w:lang w:eastAsia="en-US"/>
        </w:rPr>
        <w:t xml:space="preserve">vad </w:t>
      </w:r>
      <w:r w:rsidRPr="00E27DA2">
        <w:rPr>
          <w:rFonts w:eastAsia="Calibri"/>
          <w:bCs/>
          <w:lang w:eastAsia="en-US"/>
        </w:rPr>
        <w:t>Kärstna</w:t>
      </w:r>
      <w:r w:rsidRPr="00DF6060">
        <w:rPr>
          <w:rFonts w:eastAsia="Calibri"/>
          <w:bCs/>
          <w:lang w:eastAsia="en-US"/>
        </w:rPr>
        <w:t xml:space="preserve"> - Vooru tee</w:t>
      </w:r>
      <w:r w:rsidR="00917CF5">
        <w:rPr>
          <w:rFonts w:eastAsia="Calibri"/>
          <w:bCs/>
          <w:lang w:eastAsia="en-US"/>
        </w:rPr>
        <w:t>lt</w:t>
      </w:r>
      <w:r w:rsidRPr="00DF6060">
        <w:rPr>
          <w:rFonts w:eastAsia="Calibri"/>
          <w:bCs/>
          <w:lang w:eastAsia="en-US"/>
        </w:rPr>
        <w:t xml:space="preserve"> (24198)</w:t>
      </w:r>
      <w:r w:rsidR="00917CF5">
        <w:rPr>
          <w:rFonts w:eastAsia="Calibri"/>
          <w:bCs/>
          <w:lang w:eastAsia="en-US"/>
        </w:rPr>
        <w:t xml:space="preserve"> </w:t>
      </w:r>
      <w:r w:rsidRPr="00DF6060">
        <w:rPr>
          <w:rFonts w:eastAsia="Calibri"/>
          <w:bCs/>
          <w:lang w:eastAsia="en-US"/>
        </w:rPr>
        <w:t>km-l 3,444</w:t>
      </w:r>
      <w:r w:rsidR="00513C48" w:rsidRPr="00513C48">
        <w:rPr>
          <w:rFonts w:eastAsia="Calibri"/>
          <w:bCs/>
          <w:lang w:eastAsia="en-US"/>
        </w:rPr>
        <w:t xml:space="preserve"> </w:t>
      </w:r>
      <w:r w:rsidR="00917CF5">
        <w:rPr>
          <w:rFonts w:eastAsia="Calibri"/>
          <w:bCs/>
          <w:lang w:eastAsia="en-US"/>
        </w:rPr>
        <w:t>ja</w:t>
      </w:r>
      <w:r w:rsidR="00513C48" w:rsidRPr="00DF6060">
        <w:rPr>
          <w:rFonts w:eastAsia="Calibri"/>
          <w:bCs/>
          <w:lang w:eastAsia="en-US"/>
        </w:rPr>
        <w:t xml:space="preserve"> km-l 3,97.</w:t>
      </w:r>
    </w:p>
    <w:p w14:paraId="3D4FA990" w14:textId="710FF28F" w:rsidR="002578D1" w:rsidRPr="00E27DA2" w:rsidRDefault="00AF5BF8" w:rsidP="002578D1">
      <w:pPr>
        <w:suppressAutoHyphens w:val="0"/>
        <w:autoSpaceDE w:val="0"/>
        <w:autoSpaceDN w:val="0"/>
        <w:adjustRightInd w:val="0"/>
        <w:jc w:val="both"/>
        <w:rPr>
          <w:lang w:eastAsia="et-EE"/>
        </w:rPr>
      </w:pPr>
      <w:r w:rsidRPr="00E27DA2">
        <w:rPr>
          <w:lang w:eastAsia="et-EE"/>
        </w:rPr>
        <w:t xml:space="preserve">Vajalikud raietööd on RMK poolt lepingu sõlmimise ajaks enamuses osas tehtud. </w:t>
      </w:r>
      <w:r w:rsidR="002578D1" w:rsidRPr="00E27DA2">
        <w:rPr>
          <w:lang w:eastAsia="et-EE"/>
        </w:rPr>
        <w:t xml:space="preserve">RMK raie järgselt võib olla jäänud objektidele üksikuid raiumata ja </w:t>
      </w:r>
      <w:proofErr w:type="spellStart"/>
      <w:r w:rsidR="002578D1" w:rsidRPr="00E27DA2">
        <w:rPr>
          <w:lang w:eastAsia="et-EE"/>
        </w:rPr>
        <w:t>kokkuvedamata</w:t>
      </w:r>
      <w:proofErr w:type="spellEnd"/>
      <w:r w:rsidR="002578D1" w:rsidRPr="00E27DA2">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2578D1" w:rsidRPr="00E27DA2">
        <w:rPr>
          <w:lang w:eastAsia="et-EE"/>
        </w:rPr>
        <w:t>kokkuveetud</w:t>
      </w:r>
      <w:proofErr w:type="spellEnd"/>
      <w:r w:rsidR="002578D1" w:rsidRPr="00E27DA2">
        <w:rPr>
          <w:lang w:eastAsia="et-EE"/>
        </w:rPr>
        <w:t xml:space="preserve"> ja ladustatud materjali mahu järgi. Raiutud metsamaterjali ei või jätta </w:t>
      </w:r>
      <w:proofErr w:type="spellStart"/>
      <w:r w:rsidR="002578D1" w:rsidRPr="00E27DA2">
        <w:rPr>
          <w:lang w:eastAsia="et-EE"/>
        </w:rPr>
        <w:t>kokkuvedamata</w:t>
      </w:r>
      <w:proofErr w:type="spellEnd"/>
      <w:r w:rsidR="002578D1" w:rsidRPr="00E27DA2">
        <w:rPr>
          <w:lang w:eastAsia="et-EE"/>
        </w:rPr>
        <w:t xml:space="preserve"> metsa, see tuleb </w:t>
      </w:r>
      <w:proofErr w:type="spellStart"/>
      <w:r w:rsidR="002578D1" w:rsidRPr="00E27DA2">
        <w:rPr>
          <w:lang w:eastAsia="et-EE"/>
        </w:rPr>
        <w:t>kokkuvedada</w:t>
      </w:r>
      <w:proofErr w:type="spellEnd"/>
      <w:r w:rsidR="002578D1" w:rsidRPr="00E27DA2">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2578D1" w:rsidRPr="00E27DA2">
        <w:rPr>
          <w:lang w:eastAsia="et-EE"/>
        </w:rPr>
        <w:t>kokkuveo</w:t>
      </w:r>
      <w:proofErr w:type="spellEnd"/>
      <w:r w:rsidR="002578D1" w:rsidRPr="00E27DA2">
        <w:rPr>
          <w:lang w:eastAsia="et-EE"/>
        </w:rPr>
        <w:t xml:space="preserve"> hinnale.  </w:t>
      </w:r>
    </w:p>
    <w:p w14:paraId="6721F55D" w14:textId="3417292E" w:rsidR="00B11B31" w:rsidRPr="00E27DA2" w:rsidRDefault="002578D1" w:rsidP="00B11B31">
      <w:pPr>
        <w:suppressAutoHyphens w:val="0"/>
        <w:autoSpaceDE w:val="0"/>
        <w:autoSpaceDN w:val="0"/>
        <w:adjustRightInd w:val="0"/>
        <w:jc w:val="both"/>
        <w:rPr>
          <w:lang w:eastAsia="et-EE"/>
        </w:rPr>
      </w:pPr>
      <w:r w:rsidRPr="00E27DA2">
        <w:rPr>
          <w:lang w:eastAsia="et-EE"/>
        </w:rPr>
        <w:t>Edasi tuleb teostada kändude juurimine (</w:t>
      </w:r>
      <w:r w:rsidR="00E27DA2" w:rsidRPr="00E27DA2">
        <w:rPr>
          <w:lang w:eastAsia="et-EE"/>
        </w:rPr>
        <w:t>0,34</w:t>
      </w:r>
      <w:r w:rsidRPr="00E27DA2">
        <w:rPr>
          <w:lang w:eastAsia="et-EE"/>
        </w:rPr>
        <w:t xml:space="preserve"> ha). </w:t>
      </w:r>
    </w:p>
    <w:p w14:paraId="5B2D4EF0" w14:textId="39F30574" w:rsidR="00FF2ADA" w:rsidRPr="00FF2ADA" w:rsidRDefault="006B326C" w:rsidP="00FF2ADA">
      <w:pPr>
        <w:suppressAutoHyphens w:val="0"/>
        <w:autoSpaceDE w:val="0"/>
        <w:autoSpaceDN w:val="0"/>
        <w:adjustRightInd w:val="0"/>
        <w:jc w:val="both"/>
        <w:rPr>
          <w:bCs/>
        </w:rPr>
      </w:pPr>
      <w:r w:rsidRPr="006B326C">
        <w:rPr>
          <w:bCs/>
        </w:rPr>
        <w:t>Teekraavide kaevamine on vajalik üksnes ehitatavatele riigimaanteega ristumise</w:t>
      </w:r>
      <w:r>
        <w:rPr>
          <w:bCs/>
        </w:rPr>
        <w:t xml:space="preserve"> </w:t>
      </w:r>
      <w:r w:rsidRPr="006B326C">
        <w:rPr>
          <w:bCs/>
        </w:rPr>
        <w:t>kohtadele.</w:t>
      </w:r>
      <w:r w:rsidR="00FF2ADA" w:rsidRPr="00FF2ADA">
        <w:t xml:space="preserve"> </w:t>
      </w:r>
      <w:r w:rsidR="00FF2ADA" w:rsidRPr="00FF2ADA">
        <w:rPr>
          <w:bCs/>
        </w:rPr>
        <w:t xml:space="preserve">Kannumetsa kui Undimetsa tee mõlemale pervele rajatakse konstruktiivsed </w:t>
      </w:r>
      <w:proofErr w:type="spellStart"/>
      <w:r w:rsidR="00FF2ADA" w:rsidRPr="00FF2ADA">
        <w:rPr>
          <w:bCs/>
        </w:rPr>
        <w:t>küvetid</w:t>
      </w:r>
      <w:proofErr w:type="spellEnd"/>
      <w:r w:rsidR="00D9296C">
        <w:rPr>
          <w:bCs/>
        </w:rPr>
        <w:t xml:space="preserve"> </w:t>
      </w:r>
      <w:r w:rsidR="00FF2ADA" w:rsidRPr="00FF2ADA">
        <w:rPr>
          <w:bCs/>
        </w:rPr>
        <w:t xml:space="preserve">min. sügavusega 30cm mõõdetuna olemasolevast maapinnast. </w:t>
      </w:r>
      <w:proofErr w:type="spellStart"/>
      <w:r w:rsidR="00FF2ADA" w:rsidRPr="00FF2ADA">
        <w:rPr>
          <w:bCs/>
        </w:rPr>
        <w:t>Küvettidest</w:t>
      </w:r>
      <w:proofErr w:type="spellEnd"/>
      <w:r w:rsidR="00FF2ADA" w:rsidRPr="00FF2ADA">
        <w:rPr>
          <w:bCs/>
        </w:rPr>
        <w:t xml:space="preserve"> saadav pinnas</w:t>
      </w:r>
      <w:r w:rsidR="00D9296C">
        <w:rPr>
          <w:bCs/>
        </w:rPr>
        <w:t xml:space="preserve"> </w:t>
      </w:r>
      <w:r w:rsidR="00FF2ADA" w:rsidRPr="00FF2ADA">
        <w:rPr>
          <w:bCs/>
        </w:rPr>
        <w:t xml:space="preserve">on liivasegune kasvupinnas, mis planeeritakse trassil </w:t>
      </w:r>
      <w:proofErr w:type="spellStart"/>
      <w:r w:rsidR="00FF2ADA" w:rsidRPr="00FF2ADA">
        <w:rPr>
          <w:bCs/>
        </w:rPr>
        <w:t>küvettidest</w:t>
      </w:r>
      <w:proofErr w:type="spellEnd"/>
      <w:r w:rsidR="00FF2ADA" w:rsidRPr="00FF2ADA">
        <w:rPr>
          <w:bCs/>
        </w:rPr>
        <w:t xml:space="preserve"> väljapoole.</w:t>
      </w:r>
      <w:r w:rsidR="00D9296C">
        <w:rPr>
          <w:bCs/>
        </w:rPr>
        <w:t xml:space="preserve"> </w:t>
      </w:r>
      <w:proofErr w:type="spellStart"/>
      <w:r w:rsidR="00FF2ADA" w:rsidRPr="00FF2ADA">
        <w:rPr>
          <w:bCs/>
        </w:rPr>
        <w:t>Küvetid</w:t>
      </w:r>
      <w:proofErr w:type="spellEnd"/>
      <w:r w:rsidR="00FF2ADA" w:rsidRPr="00FF2ADA">
        <w:rPr>
          <w:bCs/>
        </w:rPr>
        <w:t xml:space="preserve"> </w:t>
      </w:r>
      <w:r w:rsidR="00D9296C">
        <w:rPr>
          <w:bCs/>
        </w:rPr>
        <w:t>kaevatakse</w:t>
      </w:r>
      <w:r w:rsidR="00FF2ADA" w:rsidRPr="00FF2ADA">
        <w:rPr>
          <w:bCs/>
        </w:rPr>
        <w:t xml:space="preserve"> nõlvusega 1:1,5.</w:t>
      </w:r>
      <w:r w:rsidR="009753A2">
        <w:rPr>
          <w:bCs/>
        </w:rPr>
        <w:t xml:space="preserve"> </w:t>
      </w:r>
    </w:p>
    <w:p w14:paraId="7B34366C" w14:textId="79EA287F" w:rsidR="007908E8" w:rsidRPr="007908E8" w:rsidRDefault="007A6402" w:rsidP="00670375">
      <w:pPr>
        <w:suppressAutoHyphens w:val="0"/>
        <w:autoSpaceDE w:val="0"/>
        <w:autoSpaceDN w:val="0"/>
        <w:adjustRightInd w:val="0"/>
        <w:jc w:val="both"/>
        <w:rPr>
          <w:bCs/>
        </w:rPr>
      </w:pPr>
      <w:r w:rsidRPr="00321B58">
        <w:rPr>
          <w:bCs/>
        </w:rPr>
        <w:t xml:space="preserve">Plasttruubid ø40cm on ette nähtud paigaldada riigimaanteelt </w:t>
      </w:r>
      <w:proofErr w:type="spellStart"/>
      <w:r w:rsidRPr="00321B58">
        <w:rPr>
          <w:bCs/>
        </w:rPr>
        <w:t>mahasõidu</w:t>
      </w:r>
      <w:proofErr w:type="spellEnd"/>
      <w:r w:rsidRPr="00321B58">
        <w:rPr>
          <w:bCs/>
        </w:rPr>
        <w:t xml:space="preserve"> kohtade alla</w:t>
      </w:r>
      <w:r w:rsidR="00321B58" w:rsidRPr="00321B58">
        <w:rPr>
          <w:bCs/>
        </w:rPr>
        <w:t xml:space="preserve"> </w:t>
      </w:r>
      <w:r w:rsidR="00D50185" w:rsidRPr="00321B58">
        <w:rPr>
          <w:bCs/>
        </w:rPr>
        <w:t xml:space="preserve">olemasolevale teekraavile. </w:t>
      </w:r>
      <w:r w:rsidR="007908E8" w:rsidRPr="00FF2ADA">
        <w:rPr>
          <w:bCs/>
        </w:rPr>
        <w:t xml:space="preserve">Truup T1 Kannumetsa teel </w:t>
      </w:r>
      <w:r w:rsidR="007908E8">
        <w:rPr>
          <w:bCs/>
        </w:rPr>
        <w:t>paigaldatakse</w:t>
      </w:r>
      <w:r w:rsidR="007908E8" w:rsidRPr="00FF2ADA">
        <w:rPr>
          <w:bCs/>
        </w:rPr>
        <w:t xml:space="preserve"> asendama olemasolevat </w:t>
      </w:r>
      <w:r w:rsidR="007908E8" w:rsidRPr="007908E8">
        <w:rPr>
          <w:bCs/>
        </w:rPr>
        <w:t xml:space="preserve">truupi. </w:t>
      </w:r>
      <w:r w:rsidR="007469CB" w:rsidRPr="007469CB">
        <w:rPr>
          <w:bCs/>
        </w:rPr>
        <w:t>Undimetsa teel tuleb paigaldada veeviimar ø30cm tagasipööramis</w:t>
      </w:r>
      <w:r w:rsidR="007469CB">
        <w:rPr>
          <w:bCs/>
        </w:rPr>
        <w:t>e</w:t>
      </w:r>
      <w:r w:rsidR="007469CB" w:rsidRPr="007469CB">
        <w:rPr>
          <w:bCs/>
        </w:rPr>
        <w:t xml:space="preserve">koha alla. </w:t>
      </w:r>
      <w:r w:rsidR="00AF3DC8" w:rsidRPr="007908E8">
        <w:rPr>
          <w:bCs/>
        </w:rPr>
        <w:t>Truubid Ø</w:t>
      </w:r>
      <w:r w:rsidR="00672918" w:rsidRPr="007908E8">
        <w:rPr>
          <w:bCs/>
        </w:rPr>
        <w:t>30-</w:t>
      </w:r>
      <w:r w:rsidR="00AF3DC8" w:rsidRPr="007908E8">
        <w:rPr>
          <w:bCs/>
        </w:rPr>
        <w:t>40 cm ehitatakse plasttorutruubina, rõngasjäikusega SN8.</w:t>
      </w:r>
      <w:r w:rsidR="00CB0AFB" w:rsidRPr="007908E8">
        <w:rPr>
          <w:bCs/>
        </w:rPr>
        <w:t xml:space="preserve"> </w:t>
      </w:r>
      <w:r w:rsidR="00670375" w:rsidRPr="007908E8">
        <w:rPr>
          <w:bCs/>
        </w:rPr>
        <w:t xml:space="preserve">Plasttruubitorud peavad vastama ringjäikusele SN8, ISO 9969 ja olema seest </w:t>
      </w:r>
      <w:proofErr w:type="spellStart"/>
      <w:r w:rsidR="00670375" w:rsidRPr="007908E8">
        <w:rPr>
          <w:bCs/>
        </w:rPr>
        <w:t>siledaseinalised</w:t>
      </w:r>
      <w:proofErr w:type="spellEnd"/>
      <w:r w:rsidR="00670375" w:rsidRPr="007908E8">
        <w:rPr>
          <w:bCs/>
        </w:rPr>
        <w:t>.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w:t>
      </w:r>
      <w:r w:rsidR="00076477" w:rsidRPr="007908E8">
        <w:rPr>
          <w:bCs/>
        </w:rPr>
        <w:t xml:space="preserve">bi </w:t>
      </w:r>
      <w:r w:rsidR="00670375" w:rsidRPr="007908E8">
        <w:rPr>
          <w:bCs/>
        </w:rPr>
        <w:t>ehitamisel minimaalne mineraalse pinnase täitekihi paksus truubitoru peal on</w:t>
      </w:r>
      <w:r w:rsidR="001D0162" w:rsidRPr="007908E8">
        <w:rPr>
          <w:bCs/>
        </w:rPr>
        <w:t xml:space="preserve"> vähemalt </w:t>
      </w:r>
      <w:r w:rsidR="00CB0AFB" w:rsidRPr="007908E8">
        <w:rPr>
          <w:bCs/>
        </w:rPr>
        <w:t>5</w:t>
      </w:r>
      <w:r w:rsidR="001D0162" w:rsidRPr="007908E8">
        <w:rPr>
          <w:bCs/>
        </w:rPr>
        <w:t>0 sm</w:t>
      </w:r>
      <w:r w:rsidR="00670375" w:rsidRPr="007908E8">
        <w:rPr>
          <w:bCs/>
        </w:rPr>
        <w:t>.</w:t>
      </w:r>
      <w:r w:rsidR="00321B58" w:rsidRPr="007908E8">
        <w:rPr>
          <w:bCs/>
        </w:rPr>
        <w:t xml:space="preserve"> </w:t>
      </w:r>
    </w:p>
    <w:p w14:paraId="6393AA1F" w14:textId="6EE8FCB9" w:rsidR="00670375" w:rsidRPr="007908E8" w:rsidRDefault="00076477" w:rsidP="00670375">
      <w:pPr>
        <w:suppressAutoHyphens w:val="0"/>
        <w:autoSpaceDE w:val="0"/>
        <w:autoSpaceDN w:val="0"/>
        <w:adjustRightInd w:val="0"/>
        <w:jc w:val="both"/>
        <w:rPr>
          <w:bCs/>
        </w:rPr>
      </w:pPr>
      <w:r w:rsidRPr="007908E8">
        <w:rPr>
          <w:bCs/>
        </w:rPr>
        <w:t>T</w:t>
      </w:r>
      <w:r w:rsidR="00670375" w:rsidRPr="007908E8">
        <w:rPr>
          <w:bCs/>
        </w:rPr>
        <w:t>ruu</w:t>
      </w:r>
      <w:r w:rsidRPr="007908E8">
        <w:rPr>
          <w:bCs/>
        </w:rPr>
        <w:t>bi</w:t>
      </w:r>
      <w:r w:rsidR="00670375" w:rsidRPr="007908E8">
        <w:rPr>
          <w:bCs/>
        </w:rPr>
        <w:t>le on ette nähtud ehitada otsakutele kindlustised tüüpotsakuga</w:t>
      </w:r>
      <w:r w:rsidRPr="007908E8">
        <w:rPr>
          <w:bCs/>
        </w:rPr>
        <w:t xml:space="preserve"> </w:t>
      </w:r>
      <w:r w:rsidR="00CB0AFB" w:rsidRPr="007908E8">
        <w:rPr>
          <w:bCs/>
        </w:rPr>
        <w:t>MAO</w:t>
      </w:r>
      <w:r w:rsidR="00670375" w:rsidRPr="007908E8">
        <w:rPr>
          <w:bCs/>
        </w:rPr>
        <w:t xml:space="preserve">. </w:t>
      </w:r>
      <w:r w:rsidR="006B48F2" w:rsidRPr="007908E8">
        <w:rPr>
          <w:bCs/>
        </w:rPr>
        <w:t xml:space="preserve">Otsakute rajamiseks truupidele tuleb kasutada nõlvust 1:1,5 ning järgida vastavaid tüüpjooniseid väljaandest „Maaparandusrajatiste tüüpjoonised“ (Tallinn 2013). Otsakute ja nõlvade kindlustamisel võib kasutada </w:t>
      </w:r>
      <w:proofErr w:type="spellStart"/>
      <w:r w:rsidR="006B48F2" w:rsidRPr="007908E8">
        <w:rPr>
          <w:bCs/>
        </w:rPr>
        <w:t>hüdrokülvi</w:t>
      </w:r>
      <w:proofErr w:type="spellEnd"/>
      <w:r w:rsidR="006B48F2" w:rsidRPr="007908E8">
        <w:rPr>
          <w:bCs/>
        </w:rPr>
        <w:t>, kuid see peab olema teostatud 50 päeva enne ehituse lõpptähtaega ja ehituse üle andes peab otsakul/kindlustusel kasvama ühtlane elujõuline haljastus.</w:t>
      </w:r>
    </w:p>
    <w:p w14:paraId="335676BB" w14:textId="313477F5" w:rsidR="00CD44F4" w:rsidRDefault="00CD44F4" w:rsidP="00670375">
      <w:pPr>
        <w:suppressAutoHyphens w:val="0"/>
        <w:autoSpaceDE w:val="0"/>
        <w:autoSpaceDN w:val="0"/>
        <w:adjustRightInd w:val="0"/>
        <w:jc w:val="both"/>
        <w:rPr>
          <w:bCs/>
        </w:rPr>
      </w:pPr>
      <w:r w:rsidRPr="007908E8">
        <w:rPr>
          <w:bCs/>
        </w:rPr>
        <w:lastRenderedPageBreak/>
        <w:t>Truupidele on ette nähtud tähispostide paigaldamine (2 tk truubi kohta). Tähispostid paigaldada truubi sissevoolu ja väljavoolu kohale. Tähispostid tuleb paigaldada mulde servast vähemalt 0,35 m kaugusele ja sõidutee servast vähemalt 0,75 m kaugusele.</w:t>
      </w:r>
    </w:p>
    <w:p w14:paraId="591A58F1" w14:textId="1AF62F8C" w:rsidR="008B4309" w:rsidRPr="008B4309" w:rsidRDefault="008B4309" w:rsidP="008B4309">
      <w:pPr>
        <w:suppressAutoHyphens w:val="0"/>
        <w:autoSpaceDE w:val="0"/>
        <w:autoSpaceDN w:val="0"/>
        <w:adjustRightInd w:val="0"/>
        <w:jc w:val="both"/>
        <w:rPr>
          <w:bCs/>
        </w:rPr>
      </w:pPr>
      <w:r w:rsidRPr="008B4309">
        <w:rPr>
          <w:b/>
        </w:rPr>
        <w:t>Kannumetsa tee</w:t>
      </w:r>
      <w:r w:rsidRPr="008B4309">
        <w:rPr>
          <w:bCs/>
        </w:rPr>
        <w:t xml:space="preserve"> </w:t>
      </w:r>
      <w:r>
        <w:rPr>
          <w:bCs/>
        </w:rPr>
        <w:t>(</w:t>
      </w:r>
      <w:r w:rsidRPr="008B4309">
        <w:rPr>
          <w:bCs/>
        </w:rPr>
        <w:t>0</w:t>
      </w:r>
      <w:r>
        <w:rPr>
          <w:bCs/>
        </w:rPr>
        <w:t>,</w:t>
      </w:r>
      <w:r w:rsidRPr="008B4309">
        <w:rPr>
          <w:bCs/>
        </w:rPr>
        <w:t>072</w:t>
      </w:r>
      <w:r>
        <w:rPr>
          <w:bCs/>
        </w:rPr>
        <w:t xml:space="preserve"> </w:t>
      </w:r>
      <w:r w:rsidRPr="008B4309">
        <w:rPr>
          <w:bCs/>
        </w:rPr>
        <w:t>km</w:t>
      </w:r>
      <w:r>
        <w:rPr>
          <w:bCs/>
        </w:rPr>
        <w:t xml:space="preserve">) </w:t>
      </w:r>
      <w:r w:rsidR="00013BF1">
        <w:rPr>
          <w:bCs/>
        </w:rPr>
        <w:t>t</w:t>
      </w:r>
      <w:r w:rsidRPr="008B4309">
        <w:rPr>
          <w:bCs/>
        </w:rPr>
        <w:t xml:space="preserve">ee </w:t>
      </w:r>
      <w:r w:rsidR="00013BF1">
        <w:rPr>
          <w:bCs/>
        </w:rPr>
        <w:t>algab</w:t>
      </w:r>
      <w:r w:rsidRPr="008B4309">
        <w:rPr>
          <w:bCs/>
        </w:rPr>
        <w:t xml:space="preserve"> Kärstna - Vooru tee (24198) kilomeetrilt </w:t>
      </w:r>
      <w:bookmarkStart w:id="9" w:name="_Hlk130978295"/>
      <w:r w:rsidRPr="008B4309">
        <w:rPr>
          <w:bCs/>
        </w:rPr>
        <w:t>3,97</w:t>
      </w:r>
      <w:bookmarkEnd w:id="9"/>
      <w:r w:rsidRPr="008B4309">
        <w:rPr>
          <w:bCs/>
        </w:rPr>
        <w:t>.</w:t>
      </w:r>
      <w:r w:rsidR="00FB799B">
        <w:rPr>
          <w:bCs/>
        </w:rPr>
        <w:t xml:space="preserve"> </w:t>
      </w:r>
      <w:r w:rsidRPr="008B4309">
        <w:rPr>
          <w:bCs/>
        </w:rPr>
        <w:t>Tee alus profileeritakse, ehitatakse ja tihendatakse mulle. Puudujääv täitepinnas</w:t>
      </w:r>
      <w:r w:rsidR="00FB799B">
        <w:rPr>
          <w:bCs/>
        </w:rPr>
        <w:t xml:space="preserve"> </w:t>
      </w:r>
      <w:r w:rsidRPr="008B4309">
        <w:rPr>
          <w:bCs/>
        </w:rPr>
        <w:t xml:space="preserve">saadakse </w:t>
      </w:r>
      <w:r w:rsidR="00EA128F" w:rsidRPr="008B4309">
        <w:rPr>
          <w:bCs/>
        </w:rPr>
        <w:t>ristmiku</w:t>
      </w:r>
      <w:r w:rsidRPr="008B4309">
        <w:rPr>
          <w:bCs/>
        </w:rPr>
        <w:t xml:space="preserve"> ehitamisel väljakaevatavast pinnasest. Pinnase ülejääk</w:t>
      </w:r>
      <w:r w:rsidR="00EA128F">
        <w:rPr>
          <w:bCs/>
        </w:rPr>
        <w:t xml:space="preserve"> </w:t>
      </w:r>
      <w:r w:rsidRPr="008B4309">
        <w:rPr>
          <w:bCs/>
        </w:rPr>
        <w:t xml:space="preserve">planeeritakse </w:t>
      </w:r>
      <w:proofErr w:type="spellStart"/>
      <w:r w:rsidRPr="008B4309">
        <w:rPr>
          <w:bCs/>
        </w:rPr>
        <w:t>küvettidest</w:t>
      </w:r>
      <w:proofErr w:type="spellEnd"/>
      <w:r w:rsidRPr="008B4309">
        <w:rPr>
          <w:bCs/>
        </w:rPr>
        <w:t xml:space="preserve"> väljapoole.</w:t>
      </w:r>
      <w:r w:rsidR="00EA128F">
        <w:rPr>
          <w:bCs/>
        </w:rPr>
        <w:t xml:space="preserve"> </w:t>
      </w:r>
      <w:r w:rsidRPr="008B4309">
        <w:rPr>
          <w:bCs/>
        </w:rPr>
        <w:t>Seejärel rajatakse katend.</w:t>
      </w:r>
      <w:r w:rsidR="00EA128F" w:rsidRPr="00EA128F">
        <w:t xml:space="preserve"> </w:t>
      </w:r>
      <w:r w:rsidR="00EA128F" w:rsidRPr="00EA128F">
        <w:rPr>
          <w:bCs/>
        </w:rPr>
        <w:t xml:space="preserve">Teekatte konstruktsiooniks on piisav geotekstiilile (Deklareeritud tõmbetugevus MD/CMD ≥20 </w:t>
      </w:r>
      <w:proofErr w:type="spellStart"/>
      <w:r w:rsidR="00EA128F" w:rsidRPr="00EA128F">
        <w:rPr>
          <w:bCs/>
        </w:rPr>
        <w:t>kN</w:t>
      </w:r>
      <w:proofErr w:type="spellEnd"/>
      <w:r w:rsidR="00EA128F" w:rsidRPr="00EA128F">
        <w:rPr>
          <w:bCs/>
        </w:rPr>
        <w:t>/m, 5,0 m lai, mittekootud) rajatav 30cm paksune kahekihiline kruuskatend, mille kulumiskiht 10 cm on purustatud kruus (pos6)  ja aluskiht 20 cm sorteeritud kruus (pos4), teekatte ehitatakse pealt laiusega 4,</w:t>
      </w:r>
      <w:r w:rsidR="00EA128F">
        <w:rPr>
          <w:bCs/>
        </w:rPr>
        <w:t>5</w:t>
      </w:r>
      <w:r w:rsidR="00EA128F" w:rsidRPr="00EA128F">
        <w:rPr>
          <w:bCs/>
        </w:rPr>
        <w:t xml:space="preserve"> m. Teel</w:t>
      </w:r>
      <w:r w:rsidR="00EA128F">
        <w:rPr>
          <w:bCs/>
        </w:rPr>
        <w:t xml:space="preserve"> </w:t>
      </w:r>
      <w:r w:rsidRPr="008B4309">
        <w:rPr>
          <w:bCs/>
        </w:rPr>
        <w:t>ehitatakse pik.0+35 kohal välja</w:t>
      </w:r>
      <w:r w:rsidR="00EA128F">
        <w:rPr>
          <w:bCs/>
        </w:rPr>
        <w:t xml:space="preserve"> </w:t>
      </w:r>
      <w:r w:rsidRPr="008B4309">
        <w:rPr>
          <w:bCs/>
        </w:rPr>
        <w:t>tagasipööramis</w:t>
      </w:r>
      <w:r w:rsidR="00EA128F">
        <w:rPr>
          <w:bCs/>
        </w:rPr>
        <w:t>e</w:t>
      </w:r>
      <w:r w:rsidRPr="008B4309">
        <w:rPr>
          <w:bCs/>
        </w:rPr>
        <w:t>koht TP-L. Tagasipööramis</w:t>
      </w:r>
      <w:r w:rsidR="00EA128F">
        <w:rPr>
          <w:bCs/>
        </w:rPr>
        <w:t>e</w:t>
      </w:r>
      <w:r w:rsidRPr="008B4309">
        <w:rPr>
          <w:bCs/>
        </w:rPr>
        <w:t>koha katend on analoogne sõiduteele</w:t>
      </w:r>
      <w:r w:rsidR="00EA128F">
        <w:rPr>
          <w:bCs/>
        </w:rPr>
        <w:t xml:space="preserve"> </w:t>
      </w:r>
      <w:r w:rsidRPr="008B4309">
        <w:rPr>
          <w:bCs/>
        </w:rPr>
        <w:t>ehitatavaga, mulle ehitatakse samuti ristmikelt saadavast pinnasest.</w:t>
      </w:r>
    </w:p>
    <w:p w14:paraId="26F3EB6C" w14:textId="728C98E5" w:rsidR="008B4309" w:rsidRPr="007908E8" w:rsidRDefault="008B4309" w:rsidP="008B4309">
      <w:pPr>
        <w:suppressAutoHyphens w:val="0"/>
        <w:autoSpaceDE w:val="0"/>
        <w:autoSpaceDN w:val="0"/>
        <w:adjustRightInd w:val="0"/>
        <w:jc w:val="both"/>
        <w:rPr>
          <w:bCs/>
        </w:rPr>
      </w:pPr>
      <w:bookmarkStart w:id="10" w:name="_Hlk130978258"/>
      <w:r w:rsidRPr="00EA128F">
        <w:rPr>
          <w:b/>
        </w:rPr>
        <w:t>Undimetsa tee</w:t>
      </w:r>
      <w:r w:rsidRPr="008B4309">
        <w:rPr>
          <w:bCs/>
        </w:rPr>
        <w:t xml:space="preserve"> </w:t>
      </w:r>
      <w:bookmarkEnd w:id="10"/>
      <w:r w:rsidR="00EA128F">
        <w:rPr>
          <w:bCs/>
        </w:rPr>
        <w:t>(</w:t>
      </w:r>
      <w:r w:rsidRPr="008B4309">
        <w:rPr>
          <w:bCs/>
        </w:rPr>
        <w:t>0</w:t>
      </w:r>
      <w:r w:rsidR="00EA128F">
        <w:rPr>
          <w:bCs/>
        </w:rPr>
        <w:t>,</w:t>
      </w:r>
      <w:r w:rsidRPr="008B4309">
        <w:rPr>
          <w:bCs/>
        </w:rPr>
        <w:t>114 km</w:t>
      </w:r>
      <w:r w:rsidR="00EA128F">
        <w:rPr>
          <w:bCs/>
        </w:rPr>
        <w:t xml:space="preserve">) </w:t>
      </w:r>
      <w:r w:rsidR="000C334C">
        <w:rPr>
          <w:bCs/>
        </w:rPr>
        <w:t>tee algab</w:t>
      </w:r>
      <w:r w:rsidRPr="008B4309">
        <w:rPr>
          <w:bCs/>
        </w:rPr>
        <w:t xml:space="preserve"> </w:t>
      </w:r>
      <w:bookmarkStart w:id="11" w:name="_Hlk130978236"/>
      <w:r w:rsidRPr="008B4309">
        <w:rPr>
          <w:bCs/>
        </w:rPr>
        <w:t>Kärstna - Vooru tee ( 24198) km-l 3,44</w:t>
      </w:r>
      <w:bookmarkEnd w:id="11"/>
      <w:r w:rsidRPr="008B4309">
        <w:rPr>
          <w:bCs/>
        </w:rPr>
        <w:t>.</w:t>
      </w:r>
      <w:r w:rsidR="000C334C">
        <w:rPr>
          <w:bCs/>
        </w:rPr>
        <w:t xml:space="preserve"> </w:t>
      </w:r>
      <w:r w:rsidRPr="008B4309">
        <w:rPr>
          <w:bCs/>
        </w:rPr>
        <w:t>Tee alus profileeritakse, ehitatakse ja tihendatakse mulle. Puudujääv täitepinnas</w:t>
      </w:r>
      <w:r w:rsidR="000C334C">
        <w:rPr>
          <w:bCs/>
        </w:rPr>
        <w:t xml:space="preserve"> </w:t>
      </w:r>
      <w:r w:rsidRPr="008B4309">
        <w:rPr>
          <w:bCs/>
        </w:rPr>
        <w:t xml:space="preserve">saadakse </w:t>
      </w:r>
      <w:r w:rsidR="000C334C" w:rsidRPr="008B4309">
        <w:rPr>
          <w:bCs/>
        </w:rPr>
        <w:t>ristmiku</w:t>
      </w:r>
      <w:r w:rsidRPr="008B4309">
        <w:rPr>
          <w:bCs/>
        </w:rPr>
        <w:t xml:space="preserve"> ehitamisel väljakaevatavast pinnasest. Pinnase ülejääk</w:t>
      </w:r>
      <w:r w:rsidR="000C334C">
        <w:rPr>
          <w:bCs/>
        </w:rPr>
        <w:t xml:space="preserve"> </w:t>
      </w:r>
      <w:r w:rsidRPr="008B4309">
        <w:rPr>
          <w:bCs/>
        </w:rPr>
        <w:t xml:space="preserve">planeeritakse </w:t>
      </w:r>
      <w:proofErr w:type="spellStart"/>
      <w:r w:rsidRPr="008B4309">
        <w:rPr>
          <w:bCs/>
        </w:rPr>
        <w:t>küvettidest</w:t>
      </w:r>
      <w:proofErr w:type="spellEnd"/>
      <w:r w:rsidRPr="008B4309">
        <w:rPr>
          <w:bCs/>
        </w:rPr>
        <w:t xml:space="preserve"> väljapoole.</w:t>
      </w:r>
      <w:r w:rsidR="000C334C">
        <w:rPr>
          <w:bCs/>
        </w:rPr>
        <w:t xml:space="preserve"> </w:t>
      </w:r>
      <w:r w:rsidRPr="008B4309">
        <w:rPr>
          <w:bCs/>
        </w:rPr>
        <w:t>Seejärel rajatakse katend.</w:t>
      </w:r>
      <w:r w:rsidR="00EA128F" w:rsidRPr="00EA128F">
        <w:t xml:space="preserve"> </w:t>
      </w:r>
      <w:r w:rsidR="00EA128F" w:rsidRPr="00EA128F">
        <w:rPr>
          <w:bCs/>
        </w:rPr>
        <w:t xml:space="preserve">Teekatte konstruktsiooniks on piisav geotekstiilile (Deklareeritud tõmbetugevus MD/CMD ≥20 </w:t>
      </w:r>
      <w:proofErr w:type="spellStart"/>
      <w:r w:rsidR="00EA128F" w:rsidRPr="00EA128F">
        <w:rPr>
          <w:bCs/>
        </w:rPr>
        <w:t>kN</w:t>
      </w:r>
      <w:proofErr w:type="spellEnd"/>
      <w:r w:rsidR="00EA128F" w:rsidRPr="00EA128F">
        <w:rPr>
          <w:bCs/>
        </w:rPr>
        <w:t>/m, 5,0 m lai, mittekootud) rajatav 30cm paksune kahekihiline kruuskatend, mille kulumiskiht 10 cm on purustatud kruus (pos6)  ja aluskiht 20 cm sorteeritud kruus (pos4), teekatte ehitatakse pealt laiusega 4,</w:t>
      </w:r>
      <w:r w:rsidR="00EA128F">
        <w:rPr>
          <w:bCs/>
        </w:rPr>
        <w:t>5</w:t>
      </w:r>
      <w:r w:rsidR="00EA128F" w:rsidRPr="00EA128F">
        <w:rPr>
          <w:bCs/>
        </w:rPr>
        <w:t xml:space="preserve"> m. Teel </w:t>
      </w:r>
      <w:r w:rsidRPr="008B4309">
        <w:rPr>
          <w:bCs/>
        </w:rPr>
        <w:t>ehitatakse pik.0+74 kohal välja</w:t>
      </w:r>
      <w:r w:rsidR="000C334C">
        <w:rPr>
          <w:bCs/>
        </w:rPr>
        <w:t xml:space="preserve"> </w:t>
      </w:r>
      <w:r w:rsidRPr="008B4309">
        <w:rPr>
          <w:bCs/>
        </w:rPr>
        <w:t>tagasipööramis</w:t>
      </w:r>
      <w:r w:rsidR="000C334C">
        <w:rPr>
          <w:bCs/>
        </w:rPr>
        <w:t>e</w:t>
      </w:r>
      <w:r w:rsidRPr="008B4309">
        <w:rPr>
          <w:bCs/>
        </w:rPr>
        <w:t>koht TP-L. Tagasipööramis</w:t>
      </w:r>
      <w:r w:rsidR="000C334C">
        <w:rPr>
          <w:bCs/>
        </w:rPr>
        <w:t>e</w:t>
      </w:r>
      <w:r w:rsidRPr="008B4309">
        <w:rPr>
          <w:bCs/>
        </w:rPr>
        <w:t>koha katend on analoogne sõiduteele</w:t>
      </w:r>
      <w:r w:rsidR="000C334C">
        <w:rPr>
          <w:bCs/>
        </w:rPr>
        <w:t xml:space="preserve"> </w:t>
      </w:r>
      <w:r w:rsidRPr="008B4309">
        <w:rPr>
          <w:bCs/>
        </w:rPr>
        <w:t>ehitatavaga, mulle ehitatakse samuti ristmikelt saadavast pinnasest.</w:t>
      </w:r>
    </w:p>
    <w:p w14:paraId="29EF0C94" w14:textId="77777777" w:rsidR="005B4E92" w:rsidRPr="000130FB" w:rsidRDefault="005B4E92" w:rsidP="00C9358F">
      <w:pPr>
        <w:suppressAutoHyphens w:val="0"/>
        <w:autoSpaceDE w:val="0"/>
        <w:autoSpaceDN w:val="0"/>
        <w:adjustRightInd w:val="0"/>
        <w:jc w:val="both"/>
        <w:rPr>
          <w:bCs/>
          <w:highlight w:val="yellow"/>
        </w:rPr>
      </w:pPr>
    </w:p>
    <w:p w14:paraId="259EDA8D" w14:textId="2DF8BAD8" w:rsidR="0072258F" w:rsidRPr="00653F00" w:rsidRDefault="000C246E" w:rsidP="0038726D">
      <w:pPr>
        <w:suppressAutoHyphens w:val="0"/>
        <w:autoSpaceDE w:val="0"/>
        <w:autoSpaceDN w:val="0"/>
        <w:adjustRightInd w:val="0"/>
        <w:jc w:val="both"/>
        <w:rPr>
          <w:bCs/>
        </w:rPr>
      </w:pPr>
      <w:bookmarkStart w:id="12" w:name="_Hlk127188866"/>
      <w:r w:rsidRPr="00127EC3">
        <w:rPr>
          <w:bCs/>
        </w:rPr>
        <w:t>Viljandi</w:t>
      </w:r>
      <w:r w:rsidR="005237F0" w:rsidRPr="00127EC3">
        <w:rPr>
          <w:bCs/>
        </w:rPr>
        <w:t xml:space="preserve"> maakond, </w:t>
      </w:r>
      <w:r w:rsidRPr="00127EC3">
        <w:rPr>
          <w:bCs/>
        </w:rPr>
        <w:t>Viljandi</w:t>
      </w:r>
      <w:r w:rsidR="00313AA8" w:rsidRPr="00127EC3">
        <w:rPr>
          <w:bCs/>
        </w:rPr>
        <w:t xml:space="preserve"> vald, </w:t>
      </w:r>
      <w:r w:rsidRPr="00127EC3">
        <w:rPr>
          <w:bCs/>
        </w:rPr>
        <w:t>Kannu</w:t>
      </w:r>
      <w:r w:rsidR="00CB5F57" w:rsidRPr="00127EC3">
        <w:rPr>
          <w:bCs/>
        </w:rPr>
        <w:t>küla</w:t>
      </w:r>
      <w:r w:rsidR="00313AA8" w:rsidRPr="00127EC3">
        <w:rPr>
          <w:bCs/>
        </w:rPr>
        <w:t xml:space="preserve"> külas riigitee </w:t>
      </w:r>
      <w:r w:rsidR="00CB5F57" w:rsidRPr="00127EC3">
        <w:rPr>
          <w:bCs/>
        </w:rPr>
        <w:t>Kärstna - Vooru tee ( 24198)</w:t>
      </w:r>
      <w:r w:rsidR="00CD3BF0" w:rsidRPr="00127EC3">
        <w:rPr>
          <w:bCs/>
        </w:rPr>
        <w:t xml:space="preserve"> ning</w:t>
      </w:r>
      <w:r w:rsidR="00CB5F57" w:rsidRPr="00127EC3">
        <w:rPr>
          <w:bCs/>
        </w:rPr>
        <w:t xml:space="preserve"> Undimetsa tee km-l 3,44</w:t>
      </w:r>
      <w:r w:rsidR="00313AA8" w:rsidRPr="00127EC3">
        <w:rPr>
          <w:bCs/>
        </w:rPr>
        <w:t xml:space="preserve"> ja </w:t>
      </w:r>
      <w:r w:rsidR="00CB5F57" w:rsidRPr="00127EC3">
        <w:rPr>
          <w:bCs/>
        </w:rPr>
        <w:t>Kannu</w:t>
      </w:r>
      <w:r w:rsidR="00F25D78" w:rsidRPr="00127EC3">
        <w:rPr>
          <w:bCs/>
        </w:rPr>
        <w:t>metsa</w:t>
      </w:r>
      <w:r w:rsidR="00313AA8" w:rsidRPr="00127EC3">
        <w:rPr>
          <w:bCs/>
        </w:rPr>
        <w:t xml:space="preserve"> tee km </w:t>
      </w:r>
      <w:r w:rsidR="00F25D78" w:rsidRPr="00127EC3">
        <w:rPr>
          <w:bCs/>
        </w:rPr>
        <w:t>3,97</w:t>
      </w:r>
      <w:r w:rsidR="00313AA8" w:rsidRPr="00127EC3">
        <w:rPr>
          <w:bCs/>
        </w:rPr>
        <w:t xml:space="preserve"> </w:t>
      </w:r>
      <w:r w:rsidR="005237F0" w:rsidRPr="00127EC3">
        <w:rPr>
          <w:bCs/>
        </w:rPr>
        <w:t>ristumiskohad</w:t>
      </w:r>
      <w:r w:rsidR="00B31644" w:rsidRPr="00127EC3">
        <w:rPr>
          <w:bCs/>
        </w:rPr>
        <w:t xml:space="preserve"> </w:t>
      </w:r>
      <w:bookmarkEnd w:id="12"/>
      <w:r w:rsidR="00B31644" w:rsidRPr="00127EC3">
        <w:rPr>
          <w:bCs/>
        </w:rPr>
        <w:t>ehitatakse</w:t>
      </w:r>
      <w:r w:rsidR="003F662E" w:rsidRPr="00127EC3">
        <w:rPr>
          <w:bCs/>
        </w:rPr>
        <w:t xml:space="preserve"> vastavalt </w:t>
      </w:r>
      <w:r w:rsidR="000377B7" w:rsidRPr="00127EC3">
        <w:rPr>
          <w:bCs/>
        </w:rPr>
        <w:t>Teelahendus OÜ</w:t>
      </w:r>
      <w:r w:rsidR="003F662E" w:rsidRPr="00127EC3">
        <w:rPr>
          <w:bCs/>
        </w:rPr>
        <w:t xml:space="preserve"> poolt projekteeritud </w:t>
      </w:r>
      <w:r w:rsidR="00075FE3" w:rsidRPr="00127EC3">
        <w:rPr>
          <w:bCs/>
        </w:rPr>
        <w:t>„</w:t>
      </w:r>
      <w:r w:rsidR="0038726D" w:rsidRPr="00127EC3">
        <w:rPr>
          <w:bCs/>
        </w:rPr>
        <w:t xml:space="preserve">Viljandi maakond, Viljandi vald Kannuküla küla, riigitee 24198 Kärstna – Vooru km 3,444 ja Undimetsa tee ning km 3,970 ja Kannumetsa tee </w:t>
      </w:r>
      <w:r w:rsidR="0038726D" w:rsidRPr="00653F00">
        <w:rPr>
          <w:bCs/>
        </w:rPr>
        <w:t>ristumiskohtade</w:t>
      </w:r>
      <w:r w:rsidR="00313AA8" w:rsidRPr="00653F00">
        <w:rPr>
          <w:bCs/>
        </w:rPr>
        <w:t xml:space="preserve"> ehitamise</w:t>
      </w:r>
      <w:r w:rsidR="00903154" w:rsidRPr="00653F00">
        <w:rPr>
          <w:bCs/>
        </w:rPr>
        <w:t xml:space="preserve"> Põhiprojekt“</w:t>
      </w:r>
      <w:r w:rsidR="00966854" w:rsidRPr="00653F00">
        <w:rPr>
          <w:bCs/>
        </w:rPr>
        <w:t xml:space="preserve"> </w:t>
      </w:r>
      <w:r w:rsidR="000F1069" w:rsidRPr="00653F00">
        <w:rPr>
          <w:bCs/>
        </w:rPr>
        <w:t xml:space="preserve">(töö </w:t>
      </w:r>
      <w:r w:rsidRPr="00653F00">
        <w:rPr>
          <w:bCs/>
        </w:rPr>
        <w:t>PP-22-34</w:t>
      </w:r>
      <w:r w:rsidR="000F1069" w:rsidRPr="00653F00">
        <w:rPr>
          <w:bCs/>
        </w:rPr>
        <w:t>).</w:t>
      </w:r>
    </w:p>
    <w:p w14:paraId="2FE37A48" w14:textId="2904A789" w:rsidR="00F2694F" w:rsidRPr="00653F00" w:rsidRDefault="00F2694F" w:rsidP="00F2694F">
      <w:pPr>
        <w:suppressAutoHyphens w:val="0"/>
        <w:autoSpaceDE w:val="0"/>
        <w:autoSpaceDN w:val="0"/>
        <w:adjustRightInd w:val="0"/>
        <w:jc w:val="both"/>
      </w:pPr>
      <w:r w:rsidRPr="00653F00">
        <w:t>Juurdepääsuteede asukohad on järgmised:</w:t>
      </w:r>
    </w:p>
    <w:p w14:paraId="7BE3178E" w14:textId="77777777" w:rsidR="00127EC3" w:rsidRPr="00653F00" w:rsidRDefault="00127EC3" w:rsidP="00127EC3">
      <w:pPr>
        <w:pStyle w:val="Loendilik"/>
        <w:numPr>
          <w:ilvl w:val="0"/>
          <w:numId w:val="31"/>
        </w:numPr>
        <w:suppressAutoHyphens w:val="0"/>
        <w:autoSpaceDE w:val="0"/>
        <w:autoSpaceDN w:val="0"/>
        <w:adjustRightInd w:val="0"/>
        <w:jc w:val="both"/>
      </w:pPr>
      <w:r w:rsidRPr="00653F00">
        <w:t>Undimetsa tee – riigiteelt nr 24198 Kärstna – Vooru km 3,444 paremale;</w:t>
      </w:r>
    </w:p>
    <w:p w14:paraId="4AEE9E52" w14:textId="36F9508C" w:rsidR="00F2694F" w:rsidRPr="00653F00" w:rsidRDefault="00127EC3" w:rsidP="00127EC3">
      <w:pPr>
        <w:pStyle w:val="Loendilik"/>
        <w:numPr>
          <w:ilvl w:val="0"/>
          <w:numId w:val="31"/>
        </w:numPr>
        <w:suppressAutoHyphens w:val="0"/>
        <w:autoSpaceDE w:val="0"/>
        <w:autoSpaceDN w:val="0"/>
        <w:adjustRightInd w:val="0"/>
        <w:jc w:val="both"/>
      </w:pPr>
      <w:r w:rsidRPr="00653F00">
        <w:t>Kannumetsa tee – riigiteelt nr 24198 Kärstna – Vooru km 3,970 paremale.</w:t>
      </w:r>
    </w:p>
    <w:p w14:paraId="06B2AA1D" w14:textId="35C0B0BC" w:rsidR="00653F00" w:rsidRDefault="00653F00" w:rsidP="00653F00">
      <w:pPr>
        <w:suppressAutoHyphens w:val="0"/>
        <w:autoSpaceDE w:val="0"/>
        <w:autoSpaceDN w:val="0"/>
        <w:adjustRightInd w:val="0"/>
        <w:jc w:val="both"/>
      </w:pPr>
      <w:r>
        <w:t xml:space="preserve">Undimetsa tee </w:t>
      </w:r>
      <w:proofErr w:type="spellStart"/>
      <w:r>
        <w:t>mahasõit</w:t>
      </w:r>
      <w:proofErr w:type="spellEnd"/>
      <w:r>
        <w:t xml:space="preserve"> ehitatakse riigitee nr 24198 Kärstna – Vooru km 3,444 kohale</w:t>
      </w:r>
      <w:r w:rsidR="003D64B8">
        <w:t xml:space="preserve"> </w:t>
      </w:r>
      <w:r>
        <w:t xml:space="preserve">riigiteega </w:t>
      </w:r>
      <w:r w:rsidRPr="00653F00">
        <w:t>täisnurga</w:t>
      </w:r>
      <w:r>
        <w:t xml:space="preserve"> all. </w:t>
      </w:r>
      <w:proofErr w:type="spellStart"/>
      <w:r>
        <w:t>Mahasõidukoha</w:t>
      </w:r>
      <w:proofErr w:type="spellEnd"/>
      <w:r>
        <w:t xml:space="preserve"> ümber on ca 70 cm paksune huumuskiht ja aluspinnaseks on liivsavi. Kohati asuvad olemasolevad kraavid. Olemasolevad truubid ja tehnovõrgud ristumiskoha puuduvad.</w:t>
      </w:r>
    </w:p>
    <w:p w14:paraId="4A1F1B96" w14:textId="63FE9CE9" w:rsidR="003D7CE4" w:rsidRPr="000130FB" w:rsidRDefault="00653F00" w:rsidP="00653F00">
      <w:pPr>
        <w:suppressAutoHyphens w:val="0"/>
        <w:autoSpaceDE w:val="0"/>
        <w:autoSpaceDN w:val="0"/>
        <w:adjustRightInd w:val="0"/>
        <w:jc w:val="both"/>
        <w:rPr>
          <w:highlight w:val="yellow"/>
        </w:rPr>
      </w:pPr>
      <w:r>
        <w:t>Kannumetsa tee</w:t>
      </w:r>
      <w:r w:rsidR="003D64B8">
        <w:t xml:space="preserve"> </w:t>
      </w:r>
      <w:proofErr w:type="spellStart"/>
      <w:r>
        <w:t>mahasõit</w:t>
      </w:r>
      <w:proofErr w:type="spellEnd"/>
      <w:r>
        <w:t xml:space="preserve"> ehitatakse riigitee nr 24198 Kärstna – Vooru km 3,970 kohale riigiteega </w:t>
      </w:r>
      <w:r w:rsidRPr="00653F00">
        <w:t>täisnurga all</w:t>
      </w:r>
      <w:r>
        <w:t xml:space="preserve">. </w:t>
      </w:r>
      <w:proofErr w:type="spellStart"/>
      <w:r>
        <w:t>Mahasõidukoha</w:t>
      </w:r>
      <w:proofErr w:type="spellEnd"/>
      <w:r>
        <w:t xml:space="preserve"> ümber on ca 30 cm paksune huumuskiht ja aluspinnaseks on liivsavi. Ristumiskoha asuvad olemasolevad kraavid ja truubid. Olemasolevad tehnovõrgud puuduvad.</w:t>
      </w:r>
    </w:p>
    <w:p w14:paraId="48FA5AB5" w14:textId="2A5C4318" w:rsidR="00587F82" w:rsidRPr="00EE1280" w:rsidRDefault="00231434" w:rsidP="003A5FC5">
      <w:pPr>
        <w:suppressAutoHyphens w:val="0"/>
        <w:autoSpaceDE w:val="0"/>
        <w:autoSpaceDN w:val="0"/>
        <w:adjustRightInd w:val="0"/>
        <w:jc w:val="both"/>
      </w:pPr>
      <w:r w:rsidRPr="001642D8">
        <w:t xml:space="preserve">Ristumiskohtade </w:t>
      </w:r>
      <w:proofErr w:type="spellStart"/>
      <w:r w:rsidRPr="001642D8">
        <w:t>pikikalle</w:t>
      </w:r>
      <w:proofErr w:type="spellEnd"/>
      <w:r w:rsidRPr="001642D8">
        <w:t xml:space="preserve"> on 1,5%. Juurdepääsuteedele on ettenähtud 3,0%-</w:t>
      </w:r>
      <w:proofErr w:type="spellStart"/>
      <w:r w:rsidRPr="001642D8">
        <w:t>ne</w:t>
      </w:r>
      <w:proofErr w:type="spellEnd"/>
      <w:r w:rsidRPr="001642D8">
        <w:t xml:space="preserve"> kahepoolse </w:t>
      </w:r>
      <w:r w:rsidRPr="00EE1280">
        <w:t>põikkaldega kruuskate</w:t>
      </w:r>
      <w:r w:rsidR="003A5FC5" w:rsidRPr="00EE1280">
        <w:t>, mis on kokku viidud riigiteel oleva vertikaallahendusega.</w:t>
      </w:r>
    </w:p>
    <w:p w14:paraId="3C7046CC" w14:textId="56285435" w:rsidR="006C30F1" w:rsidRPr="00EE1280" w:rsidRDefault="0047487C" w:rsidP="006C30F1">
      <w:pPr>
        <w:suppressAutoHyphens w:val="0"/>
        <w:autoSpaceDE w:val="0"/>
        <w:autoSpaceDN w:val="0"/>
        <w:adjustRightInd w:val="0"/>
        <w:jc w:val="both"/>
      </w:pPr>
      <w:r w:rsidRPr="00EE1280">
        <w:t>J</w:t>
      </w:r>
      <w:r w:rsidR="006C30F1" w:rsidRPr="00EE1280">
        <w:t xml:space="preserve">uurdepääsutee kruuskate </w:t>
      </w:r>
      <w:r w:rsidR="00C252E5" w:rsidRPr="00EE1280">
        <w:t>rajatakse järgmine:</w:t>
      </w:r>
    </w:p>
    <w:p w14:paraId="3A58C1BF" w14:textId="00192C42" w:rsidR="006C30F1" w:rsidRPr="00EE1280" w:rsidRDefault="006C30F1" w:rsidP="006C30F1">
      <w:pPr>
        <w:pStyle w:val="Loendilik"/>
        <w:numPr>
          <w:ilvl w:val="0"/>
          <w:numId w:val="28"/>
        </w:numPr>
        <w:suppressAutoHyphens w:val="0"/>
        <w:autoSpaceDE w:val="0"/>
        <w:autoSpaceDN w:val="0"/>
        <w:adjustRightInd w:val="0"/>
        <w:jc w:val="both"/>
      </w:pPr>
      <w:r w:rsidRPr="00EE1280">
        <w:t xml:space="preserve">Purustatud kruus (positsioon nr 6) </w:t>
      </w:r>
      <w:r w:rsidRPr="00EE1280">
        <w:tab/>
      </w:r>
      <w:r w:rsidRPr="00EE1280">
        <w:tab/>
      </w:r>
      <w:r w:rsidRPr="00EE1280">
        <w:tab/>
        <w:t>h=12cm</w:t>
      </w:r>
    </w:p>
    <w:p w14:paraId="7A0D9AB8" w14:textId="7DD721EB" w:rsidR="006C30F1" w:rsidRPr="00EE1280" w:rsidRDefault="006C30F1" w:rsidP="006C30F1">
      <w:pPr>
        <w:pStyle w:val="Loendilik"/>
        <w:numPr>
          <w:ilvl w:val="0"/>
          <w:numId w:val="28"/>
        </w:numPr>
        <w:suppressAutoHyphens w:val="0"/>
        <w:autoSpaceDE w:val="0"/>
        <w:autoSpaceDN w:val="0"/>
        <w:adjustRightInd w:val="0"/>
        <w:jc w:val="both"/>
      </w:pPr>
      <w:r w:rsidRPr="00EE1280">
        <w:t>Kruusalus (</w:t>
      </w:r>
      <w:proofErr w:type="spellStart"/>
      <w:r w:rsidRPr="00EE1280">
        <w:t>dreenivus</w:t>
      </w:r>
      <w:proofErr w:type="spellEnd"/>
      <w:r w:rsidRPr="00EE1280">
        <w:t xml:space="preserve"> minimaalselt 1m/</w:t>
      </w:r>
      <w:proofErr w:type="spellStart"/>
      <w:r w:rsidRPr="00EE1280">
        <w:t>ööp</w:t>
      </w:r>
      <w:proofErr w:type="spellEnd"/>
      <w:r w:rsidRPr="00EE1280">
        <w:t xml:space="preserve">) </w:t>
      </w:r>
      <w:r w:rsidRPr="00EE1280">
        <w:tab/>
        <w:t>h=</w:t>
      </w:r>
      <w:r w:rsidRPr="00DC5981">
        <w:rPr>
          <w:vertAlign w:val="subscript"/>
        </w:rPr>
        <w:t>min</w:t>
      </w:r>
      <w:r w:rsidRPr="00EE1280">
        <w:t>20cm</w:t>
      </w:r>
    </w:p>
    <w:p w14:paraId="76F578FB" w14:textId="12E8F5DC" w:rsidR="006C30F1" w:rsidRPr="00EE1280" w:rsidRDefault="006C30F1" w:rsidP="006C30F1">
      <w:pPr>
        <w:pStyle w:val="Loendilik"/>
        <w:numPr>
          <w:ilvl w:val="0"/>
          <w:numId w:val="28"/>
        </w:numPr>
        <w:suppressAutoHyphens w:val="0"/>
        <w:autoSpaceDE w:val="0"/>
        <w:autoSpaceDN w:val="0"/>
        <w:adjustRightInd w:val="0"/>
        <w:jc w:val="both"/>
      </w:pPr>
      <w:r w:rsidRPr="00EE1280">
        <w:t xml:space="preserve">Geotekstiil </w:t>
      </w:r>
      <w:bookmarkStart w:id="13" w:name="_Hlk130802102"/>
      <w:r w:rsidRPr="00EE1280">
        <w:t xml:space="preserve">(Deklareeritud tõmbetugevus MD/CMD ≥20 </w:t>
      </w:r>
      <w:proofErr w:type="spellStart"/>
      <w:r w:rsidRPr="00EE1280">
        <w:t>kN</w:t>
      </w:r>
      <w:proofErr w:type="spellEnd"/>
      <w:r w:rsidRPr="00EE1280">
        <w:t>/m, 5,0 m lai, mittekootud)</w:t>
      </w:r>
      <w:bookmarkEnd w:id="13"/>
    </w:p>
    <w:p w14:paraId="422F2401" w14:textId="413D26DD" w:rsidR="006C30F1" w:rsidRPr="00EE1280" w:rsidRDefault="006C30F1" w:rsidP="006C30F1">
      <w:pPr>
        <w:pStyle w:val="Loendilik"/>
        <w:numPr>
          <w:ilvl w:val="0"/>
          <w:numId w:val="28"/>
        </w:numPr>
        <w:suppressAutoHyphens w:val="0"/>
        <w:autoSpaceDE w:val="0"/>
        <w:autoSpaceDN w:val="0"/>
        <w:adjustRightInd w:val="0"/>
        <w:jc w:val="both"/>
      </w:pPr>
      <w:r w:rsidRPr="00EE1280">
        <w:t>Täitepinnas (</w:t>
      </w:r>
      <w:proofErr w:type="spellStart"/>
      <w:r w:rsidRPr="00EE1280">
        <w:t>dreenivus</w:t>
      </w:r>
      <w:proofErr w:type="spellEnd"/>
      <w:r w:rsidRPr="00EE1280">
        <w:t xml:space="preserve"> minimaalselt 0,5m/</w:t>
      </w:r>
      <w:proofErr w:type="spellStart"/>
      <w:r w:rsidRPr="00EE1280">
        <w:t>ööp</w:t>
      </w:r>
      <w:proofErr w:type="spellEnd"/>
      <w:r w:rsidRPr="00EE1280">
        <w:t xml:space="preserve">) </w:t>
      </w:r>
      <w:r w:rsidRPr="00EE1280">
        <w:tab/>
        <w:t>h=</w:t>
      </w:r>
      <w:r w:rsidRPr="00DC5981">
        <w:rPr>
          <w:vertAlign w:val="subscript"/>
        </w:rPr>
        <w:t>min</w:t>
      </w:r>
      <w:r w:rsidRPr="00EE1280">
        <w:t>20cm</w:t>
      </w:r>
    </w:p>
    <w:p w14:paraId="741E0D86" w14:textId="00B3D129" w:rsidR="00DD13A0" w:rsidRPr="00EE1280" w:rsidRDefault="006C30F1" w:rsidP="006C30F1">
      <w:pPr>
        <w:pStyle w:val="Loendilik"/>
        <w:numPr>
          <w:ilvl w:val="0"/>
          <w:numId w:val="28"/>
        </w:numPr>
        <w:suppressAutoHyphens w:val="0"/>
        <w:autoSpaceDE w:val="0"/>
        <w:autoSpaceDN w:val="0"/>
        <w:adjustRightInd w:val="0"/>
        <w:jc w:val="both"/>
      </w:pPr>
      <w:r w:rsidRPr="00EE1280">
        <w:t xml:space="preserve">Aluspinnas – </w:t>
      </w:r>
      <w:r w:rsidR="0047487C" w:rsidRPr="00EE1280">
        <w:t>liiv</w:t>
      </w:r>
      <w:r w:rsidR="0006371D" w:rsidRPr="00EE1280">
        <w:t>savi</w:t>
      </w:r>
    </w:p>
    <w:p w14:paraId="06EDD22A" w14:textId="33FC34E3" w:rsidR="00AD05EC" w:rsidRPr="009F5FEB" w:rsidRDefault="00042A86" w:rsidP="00AD05EC">
      <w:pPr>
        <w:suppressAutoHyphens w:val="0"/>
        <w:autoSpaceDE w:val="0"/>
        <w:autoSpaceDN w:val="0"/>
        <w:adjustRightInd w:val="0"/>
        <w:jc w:val="both"/>
      </w:pPr>
      <w:r w:rsidRPr="009F5FEB">
        <w:t>R</w:t>
      </w:r>
      <w:r w:rsidR="00AD05EC" w:rsidRPr="009F5FEB">
        <w:t>istumiskoh</w:t>
      </w:r>
      <w:r w:rsidR="008B3C1A" w:rsidRPr="009F5FEB">
        <w:t>t</w:t>
      </w:r>
      <w:r w:rsidR="00AD05EC" w:rsidRPr="009F5FEB">
        <w:t>a</w:t>
      </w:r>
      <w:r w:rsidR="008B3C1A" w:rsidRPr="009F5FEB">
        <w:t>de</w:t>
      </w:r>
      <w:r w:rsidR="00AD05EC" w:rsidRPr="009F5FEB">
        <w:t xml:space="preserve">l (piki põhiteed) asuvad olemasolevad külgkraavid/madalad nõvad. </w:t>
      </w:r>
      <w:r w:rsidR="00B454AC" w:rsidRPr="009F5FEB">
        <w:t xml:space="preserve">Kannumetsa teel </w:t>
      </w:r>
      <w:r w:rsidR="00AD05EC" w:rsidRPr="009F5FEB">
        <w:t>asub olemasolev Ø</w:t>
      </w:r>
      <w:r w:rsidR="00B454AC" w:rsidRPr="009F5FEB">
        <w:t>4</w:t>
      </w:r>
      <w:r w:rsidR="00AD05EC" w:rsidRPr="009F5FEB">
        <w:t>00mm plasttruup</w:t>
      </w:r>
      <w:r w:rsidR="00B454AC" w:rsidRPr="009F5FEB">
        <w:t>, mis eemaldatakse ja utiliseeritakse</w:t>
      </w:r>
      <w:r w:rsidR="00AD05EC" w:rsidRPr="009F5FEB">
        <w:t xml:space="preserve">. </w:t>
      </w:r>
      <w:proofErr w:type="spellStart"/>
      <w:r w:rsidR="00AD05EC" w:rsidRPr="009F5FEB">
        <w:lastRenderedPageBreak/>
        <w:t>Mahasõidutee</w:t>
      </w:r>
      <w:r w:rsidR="009F5FEB" w:rsidRPr="009F5FEB">
        <w:t>de</w:t>
      </w:r>
      <w:proofErr w:type="spellEnd"/>
      <w:r w:rsidR="00AD05EC" w:rsidRPr="009F5FEB">
        <w:t xml:space="preserve"> alla paigaldatakse uu</w:t>
      </w:r>
      <w:r w:rsidR="009F5FEB" w:rsidRPr="009F5FEB">
        <w:t>ed</w:t>
      </w:r>
      <w:r w:rsidR="00AD05EC" w:rsidRPr="009F5FEB">
        <w:t xml:space="preserve"> Ø400mm plasttruu</w:t>
      </w:r>
      <w:r w:rsidR="009F5FEB" w:rsidRPr="009F5FEB">
        <w:t>bid</w:t>
      </w:r>
      <w:r w:rsidR="00AD05EC" w:rsidRPr="009F5FEB">
        <w:t>. Uued kraavid tuleb kaevata ja olemasolevad kraavid tuleb puhastada/süvistada vastavalt plaanilahenduses näidatud ulatuses.</w:t>
      </w:r>
    </w:p>
    <w:p w14:paraId="3FBBA934" w14:textId="04A20A4F" w:rsidR="00AF2C92" w:rsidRPr="009F5FEB" w:rsidRDefault="00AD05EC" w:rsidP="00AD05EC">
      <w:pPr>
        <w:suppressAutoHyphens w:val="0"/>
        <w:autoSpaceDE w:val="0"/>
        <w:autoSpaceDN w:val="0"/>
        <w:adjustRightInd w:val="0"/>
        <w:jc w:val="both"/>
      </w:pPr>
      <w:r w:rsidRPr="009F5FEB">
        <w:t>Truubi sisse- ja väljavoolud tuleb kindlustada munakivisillutisega, sisse ja väljavoolu kohal ka kraavi põhjad – antud tööd kuuluvad lahutamatu osana truupide ehituse juurde</w:t>
      </w:r>
      <w:r w:rsidR="00AF2C92" w:rsidRPr="009F5FEB">
        <w:t>.</w:t>
      </w:r>
    </w:p>
    <w:p w14:paraId="37159D7A" w14:textId="77777777" w:rsidR="008B2DCE" w:rsidRPr="005E576D" w:rsidRDefault="008B2DCE" w:rsidP="007E551C">
      <w:pPr>
        <w:suppressAutoHyphens w:val="0"/>
        <w:autoSpaceDE w:val="0"/>
        <w:autoSpaceDN w:val="0"/>
        <w:adjustRightInd w:val="0"/>
        <w:jc w:val="both"/>
      </w:pPr>
    </w:p>
    <w:p w14:paraId="2736B69A" w14:textId="3E224B5D" w:rsidR="00333D29" w:rsidRPr="005E576D" w:rsidRDefault="00333D29" w:rsidP="00333D29">
      <w:pPr>
        <w:suppressAutoHyphens w:val="0"/>
        <w:autoSpaceDE w:val="0"/>
        <w:autoSpaceDN w:val="0"/>
        <w:adjustRightInd w:val="0"/>
        <w:jc w:val="both"/>
      </w:pPr>
      <w:r w:rsidRPr="005E576D">
        <w:t>Ristumisko</w:t>
      </w:r>
      <w:r w:rsidR="004912C4" w:rsidRPr="005E576D">
        <w:t>h</w:t>
      </w:r>
      <w:r w:rsidRPr="005E576D">
        <w:t>ta</w:t>
      </w:r>
      <w:r w:rsidR="004912C4" w:rsidRPr="005E576D">
        <w:t>de</w:t>
      </w:r>
      <w:r w:rsidRPr="005E576D">
        <w:t xml:space="preserve">le paigaldatakse liiklusmärgid </w:t>
      </w:r>
      <w:bookmarkStart w:id="14" w:name="_Hlk130978962"/>
      <w:r w:rsidRPr="005E576D">
        <w:t xml:space="preserve">nr 221 </w:t>
      </w:r>
      <w:bookmarkEnd w:id="14"/>
      <w:r w:rsidRPr="005E576D">
        <w:t>"Anna teed"</w:t>
      </w:r>
      <w:r w:rsidR="00E2315F">
        <w:t xml:space="preserve"> ja </w:t>
      </w:r>
      <w:r w:rsidR="00E2315F" w:rsidRPr="00E2315F">
        <w:t>nr 22</w:t>
      </w:r>
      <w:r w:rsidR="00E2315F">
        <w:t>2</w:t>
      </w:r>
      <w:r w:rsidR="00E2315F" w:rsidRPr="00E2315F">
        <w:t xml:space="preserve"> </w:t>
      </w:r>
      <w:r w:rsidR="00E2315F">
        <w:t>„</w:t>
      </w:r>
      <w:r w:rsidR="00E2315F" w:rsidRPr="00E2315F">
        <w:t>Peatud ja anna teed</w:t>
      </w:r>
      <w:r w:rsidR="00E2315F">
        <w:t>“</w:t>
      </w:r>
      <w:r w:rsidRPr="005E576D">
        <w:t xml:space="preserve"> komplekt</w:t>
      </w:r>
      <w:r w:rsidR="002A1392">
        <w:t xml:space="preserve"> </w:t>
      </w:r>
      <w:r w:rsidR="00D915CE">
        <w:t>ning</w:t>
      </w:r>
      <w:r w:rsidRPr="005E576D">
        <w:t xml:space="preserve"> liiklusmärk nr 644 "Tee nimetus" (2tk).</w:t>
      </w:r>
    </w:p>
    <w:p w14:paraId="5D386DAD" w14:textId="77777777" w:rsidR="00581D9E" w:rsidRPr="005E576D" w:rsidRDefault="00581D9E" w:rsidP="006A77F2">
      <w:pPr>
        <w:suppressAutoHyphens w:val="0"/>
        <w:autoSpaceDE w:val="0"/>
        <w:autoSpaceDN w:val="0"/>
        <w:adjustRightInd w:val="0"/>
        <w:jc w:val="both"/>
      </w:pPr>
    </w:p>
    <w:p w14:paraId="69FBDF7A" w14:textId="748BED26" w:rsidR="002765B1" w:rsidRPr="00F9590A" w:rsidRDefault="0024060E" w:rsidP="0024060E">
      <w:pPr>
        <w:suppressAutoHyphens w:val="0"/>
        <w:autoSpaceDE w:val="0"/>
        <w:autoSpaceDN w:val="0"/>
        <w:adjustRightInd w:val="0"/>
        <w:jc w:val="both"/>
      </w:pPr>
      <w:r w:rsidRPr="005E576D">
        <w:t>Ehitusobjektil peab kogu ehituse aja olema tagatud ajakohane ajutine liikluskorraldus vastavalt</w:t>
      </w:r>
      <w:r w:rsidRPr="00F9590A">
        <w:t xml:space="preserve"> teostatavatele töödele tuleb paigaldada teedele ajutised liiklusmärgid nr 158 „Teetööd“, nr 331 „Sissesõidu keeld”, nr 552 „</w:t>
      </w:r>
      <w:proofErr w:type="spellStart"/>
      <w:r w:rsidRPr="00F9590A">
        <w:t>Umbtee</w:t>
      </w:r>
      <w:proofErr w:type="spellEnd"/>
      <w:r w:rsidRPr="00F9590A">
        <w:t>” ja avalikult kasutatavatel teedel tööde tegemiseks nõutavad liiklusskeemi kohased märgid ning lisaks kõik muud juhtumi põhised vajalikud ajutised liiklusmärgid;</w:t>
      </w:r>
      <w:r w:rsidR="00341B72" w:rsidRPr="00F9590A">
        <w:t xml:space="preserve"> </w:t>
      </w:r>
    </w:p>
    <w:p w14:paraId="0D416D71" w14:textId="77777777" w:rsidR="00F1307C" w:rsidRPr="00F9590A" w:rsidRDefault="00F1307C" w:rsidP="00741615">
      <w:pPr>
        <w:suppressAutoHyphens w:val="0"/>
        <w:autoSpaceDE w:val="0"/>
        <w:autoSpaceDN w:val="0"/>
        <w:adjustRightInd w:val="0"/>
        <w:jc w:val="both"/>
        <w:rPr>
          <w:lang w:eastAsia="et-EE"/>
        </w:rPr>
      </w:pPr>
    </w:p>
    <w:p w14:paraId="28EC3417" w14:textId="77777777" w:rsidR="0024060E" w:rsidRPr="00F9590A" w:rsidRDefault="0024060E" w:rsidP="0024060E">
      <w:pPr>
        <w:suppressAutoHyphens w:val="0"/>
        <w:autoSpaceDE w:val="0"/>
        <w:autoSpaceDN w:val="0"/>
        <w:adjustRightInd w:val="0"/>
        <w:jc w:val="both"/>
        <w:rPr>
          <w:color w:val="FF0000"/>
          <w:u w:val="single"/>
          <w:lang w:eastAsia="et-EE"/>
        </w:rPr>
      </w:pPr>
      <w:bookmarkStart w:id="15" w:name="_Hlk88829334"/>
      <w:r w:rsidRPr="00F9590A">
        <w:rPr>
          <w:color w:val="FF0000"/>
          <w:u w:val="single"/>
          <w:lang w:eastAsia="et-EE"/>
        </w:rPr>
        <w:t>Hankes tehtud muudatused võrreldes projektiga:</w:t>
      </w:r>
    </w:p>
    <w:bookmarkEnd w:id="15"/>
    <w:p w14:paraId="5239F8C1" w14:textId="77777777" w:rsidR="00795F40" w:rsidRPr="00F9590A" w:rsidRDefault="00795F40" w:rsidP="00795F40">
      <w:pPr>
        <w:suppressAutoHyphens w:val="0"/>
        <w:autoSpaceDE w:val="0"/>
        <w:autoSpaceDN w:val="0"/>
        <w:adjustRightInd w:val="0"/>
        <w:jc w:val="both"/>
        <w:rPr>
          <w:color w:val="FF0000"/>
          <w:lang w:eastAsia="et-EE"/>
        </w:rPr>
      </w:pPr>
      <w:r w:rsidRPr="00F9590A">
        <w:rPr>
          <w:color w:val="FF0000"/>
          <w:lang w:eastAsia="et-EE"/>
        </w:rPr>
        <w:t>Ehituses kasutatakse erinevalt projektis toodud järgmisi erisusi:</w:t>
      </w:r>
    </w:p>
    <w:p w14:paraId="1508E4EC" w14:textId="77777777" w:rsidR="00795F40" w:rsidRPr="00F9590A"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6" w:name="_Hlk89865129"/>
      <w:r w:rsidRPr="00F9590A">
        <w:rPr>
          <w:color w:val="FF0000"/>
          <w:lang w:eastAsia="et-EE"/>
        </w:rPr>
        <w:t xml:space="preserve">Projektis toodud </w:t>
      </w:r>
      <w:bookmarkEnd w:id="16"/>
      <w:r w:rsidRPr="00F9590A">
        <w:rPr>
          <w:color w:val="FF0000"/>
          <w:lang w:eastAsia="et-EE"/>
        </w:rPr>
        <w:t>truubi otsakute ehitamisel, nõlvade kindlustamisel jm. võib kasutada ainult erosioonitõkke matti, mis koosneb 100% kookoskiududest (350 g/m</w:t>
      </w:r>
      <w:r w:rsidRPr="00F9590A">
        <w:rPr>
          <w:color w:val="FF0000"/>
          <w:vertAlign w:val="superscript"/>
          <w:lang w:eastAsia="et-EE"/>
        </w:rPr>
        <w:t>2</w:t>
      </w:r>
      <w:r w:rsidRPr="00F9590A">
        <w:rPr>
          <w:color w:val="FF0000"/>
          <w:lang w:eastAsia="et-EE"/>
        </w:rPr>
        <w:t xml:space="preserve">) ja mille siduselemendiks on </w:t>
      </w:r>
      <w:proofErr w:type="spellStart"/>
      <w:r w:rsidRPr="00F9590A">
        <w:rPr>
          <w:color w:val="FF0000"/>
          <w:lang w:eastAsia="et-EE"/>
        </w:rPr>
        <w:t>jute</w:t>
      </w:r>
      <w:proofErr w:type="spellEnd"/>
      <w:r w:rsidRPr="00F9590A">
        <w:rPr>
          <w:color w:val="FF0000"/>
          <w:lang w:eastAsia="et-EE"/>
        </w:rPr>
        <w:t xml:space="preserve"> nöör/võrk. Kasutatav erosioonitõkke matti peab koosnema 100% biolagunevast materjalist, mille eluiga on vähemalt 2 aastat. </w:t>
      </w:r>
      <w:r w:rsidRPr="00F9590A">
        <w:rPr>
          <w:b/>
          <w:bCs/>
          <w:color w:val="FF0000"/>
          <w:lang w:eastAsia="et-EE"/>
        </w:rPr>
        <w:t xml:space="preserve">Erosioonitõkke matid, mis sisaldavad </w:t>
      </w:r>
      <w:r w:rsidRPr="00F9590A">
        <w:rPr>
          <w:b/>
          <w:bCs/>
          <w:color w:val="FF0000"/>
          <w:u w:val="single"/>
          <w:lang w:eastAsia="et-EE"/>
        </w:rPr>
        <w:t>plastist sidusnööre/võrkusid on keelatud.</w:t>
      </w:r>
    </w:p>
    <w:p w14:paraId="1142FF4A" w14:textId="77777777" w:rsidR="00795F40" w:rsidRPr="00F9590A"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9590A">
        <w:rPr>
          <w:color w:val="FF0000"/>
          <w:lang w:eastAsia="et-EE"/>
        </w:rPr>
        <w:t xml:space="preserve">Otsakute ja nõlvade kindlustamisel võib kasutada </w:t>
      </w:r>
      <w:proofErr w:type="spellStart"/>
      <w:r w:rsidRPr="00F9590A">
        <w:rPr>
          <w:color w:val="FF0000"/>
          <w:lang w:eastAsia="et-EE"/>
        </w:rPr>
        <w:t>hüdrokülvi</w:t>
      </w:r>
      <w:proofErr w:type="spellEnd"/>
      <w:r w:rsidRPr="00F9590A">
        <w:rPr>
          <w:color w:val="FF0000"/>
          <w:lang w:eastAsia="et-EE"/>
        </w:rPr>
        <w:t>, kuid see peab olema teostatud</w:t>
      </w:r>
      <w:r w:rsidRPr="00F9590A">
        <w:rPr>
          <w:b/>
          <w:bCs/>
          <w:color w:val="FF0000"/>
          <w:lang w:eastAsia="et-EE"/>
        </w:rPr>
        <w:t xml:space="preserve"> </w:t>
      </w:r>
      <w:r w:rsidRPr="00F9590A">
        <w:rPr>
          <w:b/>
          <w:bCs/>
          <w:color w:val="FF0000"/>
          <w:u w:val="single"/>
          <w:lang w:eastAsia="et-EE"/>
        </w:rPr>
        <w:t>50 päeva</w:t>
      </w:r>
      <w:r w:rsidRPr="00F9590A">
        <w:rPr>
          <w:b/>
          <w:bCs/>
          <w:color w:val="FF0000"/>
          <w:lang w:eastAsia="et-EE"/>
        </w:rPr>
        <w:t xml:space="preserve"> </w:t>
      </w:r>
      <w:r w:rsidRPr="00F9590A">
        <w:rPr>
          <w:color w:val="FF0000"/>
          <w:lang w:eastAsia="et-EE"/>
        </w:rPr>
        <w:t>enne ehituse lõpptähtaega ja ehituse üle andes peab otsakul/kindlustusel</w:t>
      </w:r>
      <w:r w:rsidRPr="00F9590A">
        <w:rPr>
          <w:b/>
          <w:bCs/>
          <w:color w:val="FF0000"/>
          <w:lang w:eastAsia="et-EE"/>
        </w:rPr>
        <w:t xml:space="preserve"> </w:t>
      </w:r>
      <w:r w:rsidRPr="00F9590A">
        <w:rPr>
          <w:b/>
          <w:bCs/>
          <w:color w:val="FF0000"/>
          <w:u w:val="single"/>
          <w:lang w:eastAsia="et-EE"/>
        </w:rPr>
        <w:t>kasvama ühtlane elujõuline haljastus.</w:t>
      </w:r>
    </w:p>
    <w:p w14:paraId="6CEA28DA" w14:textId="52486D48" w:rsidR="00605A6B" w:rsidRPr="00F9590A"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F9590A">
        <w:rPr>
          <w:color w:val="FF0000"/>
          <w:lang w:eastAsia="et-EE"/>
        </w:rPr>
        <w:t xml:space="preserve">Projektis toodud truubi otsakute ja kivikindlustuste ehitamisel </w:t>
      </w:r>
      <w:r w:rsidRPr="00F9590A">
        <w:rPr>
          <w:b/>
          <w:bCs/>
          <w:color w:val="FF0000"/>
          <w:u w:val="single"/>
          <w:lang w:eastAsia="et-EE"/>
        </w:rPr>
        <w:t>on keelatud geotekstiilide kasutamine</w:t>
      </w:r>
      <w:r w:rsidRPr="00F9590A">
        <w:rPr>
          <w:color w:val="FF0000"/>
          <w:lang w:eastAsia="et-EE"/>
        </w:rPr>
        <w:t xml:space="preserve"> kivikindlustuste kivide all.</w:t>
      </w:r>
    </w:p>
    <w:p w14:paraId="6B08C221" w14:textId="77777777" w:rsidR="007B6AD4" w:rsidRPr="005D1CF5" w:rsidRDefault="007B6AD4" w:rsidP="007B6AD4">
      <w:pPr>
        <w:suppressAutoHyphens w:val="0"/>
        <w:autoSpaceDE w:val="0"/>
        <w:autoSpaceDN w:val="0"/>
        <w:adjustRightInd w:val="0"/>
        <w:jc w:val="both"/>
        <w:rPr>
          <w:lang w:eastAsia="et-EE"/>
        </w:rPr>
      </w:pPr>
    </w:p>
    <w:p w14:paraId="7A7164A9" w14:textId="32EC3B9D"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7A597A">
        <w:rPr>
          <w:b/>
          <w:bCs/>
          <w:color w:val="000000"/>
        </w:rPr>
        <w:t xml:space="preserve">Projekteerimisbüroo </w:t>
      </w:r>
      <w:r w:rsidR="007A597A">
        <w:rPr>
          <w:b/>
          <w:bCs/>
        </w:rPr>
        <w:t>Maa ja Vesi AS</w:t>
      </w:r>
      <w:r w:rsidR="007A597A" w:rsidRPr="007D478A">
        <w:t xml:space="preserve"> poolt koostatud</w:t>
      </w:r>
      <w:r w:rsidR="007A597A">
        <w:t xml:space="preserve"> „</w:t>
      </w:r>
      <w:r w:rsidR="002A1392" w:rsidRPr="002A1392">
        <w:t xml:space="preserve">Undiusse </w:t>
      </w:r>
      <w:proofErr w:type="spellStart"/>
      <w:r w:rsidR="002A1392" w:rsidRPr="002A1392">
        <w:t>mahasõidud</w:t>
      </w:r>
      <w:proofErr w:type="spellEnd"/>
      <w:r w:rsidR="007A597A" w:rsidRPr="0087689C">
        <w:t xml:space="preserve"> </w:t>
      </w:r>
      <w:r w:rsidR="007A597A" w:rsidRPr="00D10CD3">
        <w:t>ehit</w:t>
      </w:r>
      <w:r w:rsidR="007A597A">
        <w:t>usprojekt V02</w:t>
      </w:r>
      <w:r w:rsidR="007A597A" w:rsidRPr="004E2589">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 xml:space="preserve">aruande, milles näitab ära, millistest kaevandustest ta looduslikke ehitusmaterjale hankis ja millises koguses. Ehitusobjektile tarnitavate looduslike </w:t>
      </w:r>
      <w:r w:rsidRPr="00B5361F">
        <w:lastRenderedPageBreak/>
        <w:t>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06E1FDFD" w:rsidR="005E2201" w:rsidRPr="002E4E98" w:rsidRDefault="005E2201" w:rsidP="00A445AE">
      <w:pPr>
        <w:jc w:val="both"/>
        <w:rPr>
          <w:color w:val="000000"/>
        </w:rPr>
      </w:pPr>
      <w:r w:rsidRPr="002E4E98">
        <w:rPr>
          <w:color w:val="000000"/>
        </w:rPr>
        <w:t xml:space="preserve">Objektiga on võimalik tutvuda: metsaparandaja </w:t>
      </w:r>
      <w:r w:rsidR="0016344B" w:rsidRPr="00CB53B0">
        <w:t xml:space="preserve">Taivo Lehesmets, tel: 5068503, e-mail: </w:t>
      </w:r>
      <w:hyperlink r:id="rId10" w:history="1">
        <w:r w:rsidR="0016344B" w:rsidRPr="00CB53B0">
          <w:rPr>
            <w:rStyle w:val="Hperlink"/>
          </w:rPr>
          <w:t>taivo.lehesmets@rmk.ee</w:t>
        </w:r>
      </w:hyperlink>
      <w:r w:rsidR="0016344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lastRenderedPageBreak/>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79C34FC7" w14:textId="77777777" w:rsidR="00257EF2" w:rsidRDefault="00257EF2" w:rsidP="00257EF2">
      <w:pPr>
        <w:tabs>
          <w:tab w:val="left" w:pos="567"/>
        </w:tabs>
        <w:jc w:val="both"/>
      </w:pPr>
      <w:r>
        <w:t>7.5.</w:t>
      </w:r>
      <w:r>
        <w:tab/>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9083BD4" w14:textId="54D8795B" w:rsidR="00257EF2" w:rsidRDefault="00257EF2" w:rsidP="00257EF2">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1B2BDF">
      <w:headerReference w:type="default" r:id="rId11"/>
      <w:footnotePr>
        <w:pos w:val="beneathText"/>
        <w:numFmt w:val="chicago"/>
      </w:footnotePr>
      <w:pgSz w:w="11905" w:h="16837"/>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7C526" w14:textId="77777777" w:rsidR="00413170" w:rsidRDefault="00413170">
      <w:r>
        <w:separator/>
      </w:r>
    </w:p>
  </w:endnote>
  <w:endnote w:type="continuationSeparator" w:id="0">
    <w:p w14:paraId="1E0CB58C" w14:textId="77777777" w:rsidR="00413170" w:rsidRDefault="00413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2DC62" w14:textId="77777777" w:rsidR="00413170" w:rsidRDefault="00413170">
      <w:r>
        <w:separator/>
      </w:r>
    </w:p>
  </w:footnote>
  <w:footnote w:type="continuationSeparator" w:id="0">
    <w:p w14:paraId="5B819F10" w14:textId="77777777" w:rsidR="00413170" w:rsidRDefault="00413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22952482" w:rsidR="00E15B6A" w:rsidRPr="00DB67AA" w:rsidRDefault="000F7E60" w:rsidP="00E4330A">
    <w:pPr>
      <w:rPr>
        <w:bCs/>
        <w:i/>
      </w:rPr>
    </w:pPr>
    <w:r w:rsidRPr="000F7E60">
      <w:rPr>
        <w:bCs/>
        <w:i/>
      </w:rPr>
      <w:t xml:space="preserve">Undiusse </w:t>
    </w:r>
    <w:proofErr w:type="spellStart"/>
    <w:r w:rsidRPr="000F7E60">
      <w:rPr>
        <w:bCs/>
        <w:i/>
      </w:rPr>
      <w:t>mahasõiduteede</w:t>
    </w:r>
    <w:proofErr w:type="spellEnd"/>
    <w:r w:rsidR="00D71CF7" w:rsidRPr="00D71CF7">
      <w:rPr>
        <w:bCs/>
        <w:i/>
      </w:rPr>
      <w:t xml:space="preserv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46201F"/>
    <w:multiLevelType w:val="hybridMultilevel"/>
    <w:tmpl w:val="01E87B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BA91049"/>
    <w:multiLevelType w:val="hybridMultilevel"/>
    <w:tmpl w:val="840C60E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65C7FB8"/>
    <w:multiLevelType w:val="hybridMultilevel"/>
    <w:tmpl w:val="2AA2E3F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7373E75"/>
    <w:multiLevelType w:val="hybridMultilevel"/>
    <w:tmpl w:val="CABE7404"/>
    <w:lvl w:ilvl="0" w:tplc="04250001">
      <w:start w:val="1"/>
      <w:numFmt w:val="bullet"/>
      <w:lvlText w:val=""/>
      <w:lvlJc w:val="left"/>
      <w:pPr>
        <w:ind w:left="720" w:hanging="360"/>
      </w:pPr>
      <w:rPr>
        <w:rFonts w:ascii="Symbol" w:hAnsi="Symbol" w:hint="default"/>
      </w:rPr>
    </w:lvl>
    <w:lvl w:ilvl="1" w:tplc="584CF730">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C925270"/>
    <w:multiLevelType w:val="hybridMultilevel"/>
    <w:tmpl w:val="992A6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DF87C1D"/>
    <w:multiLevelType w:val="hybridMultilevel"/>
    <w:tmpl w:val="1CEE269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A360963"/>
    <w:multiLevelType w:val="hybridMultilevel"/>
    <w:tmpl w:val="7868CB8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C270239"/>
    <w:multiLevelType w:val="hybridMultilevel"/>
    <w:tmpl w:val="756E57D0"/>
    <w:lvl w:ilvl="0" w:tplc="8A485B0C">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F991D52"/>
    <w:multiLevelType w:val="hybridMultilevel"/>
    <w:tmpl w:val="515CAF8A"/>
    <w:lvl w:ilvl="0" w:tplc="C39A72B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2DA5DDF"/>
    <w:multiLevelType w:val="hybridMultilevel"/>
    <w:tmpl w:val="E410B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3E149E2"/>
    <w:multiLevelType w:val="hybridMultilevel"/>
    <w:tmpl w:val="D04CA45A"/>
    <w:lvl w:ilvl="0" w:tplc="4AC498C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3" w15:restartNumberingAfterBreak="0">
    <w:nsid w:val="56596C82"/>
    <w:multiLevelType w:val="hybridMultilevel"/>
    <w:tmpl w:val="02168622"/>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2FF26DA"/>
    <w:multiLevelType w:val="hybridMultilevel"/>
    <w:tmpl w:val="5394B8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7B5B28CA"/>
    <w:multiLevelType w:val="hybridMultilevel"/>
    <w:tmpl w:val="582E4C8A"/>
    <w:lvl w:ilvl="0" w:tplc="A760A1A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21"/>
  </w:num>
  <w:num w:numId="4" w16cid:durableId="288512512">
    <w:abstractNumId w:val="24"/>
  </w:num>
  <w:num w:numId="5" w16cid:durableId="358094909">
    <w:abstractNumId w:val="8"/>
  </w:num>
  <w:num w:numId="6" w16cid:durableId="1004746632">
    <w:abstractNumId w:val="10"/>
  </w:num>
  <w:num w:numId="7" w16cid:durableId="101993393">
    <w:abstractNumId w:val="31"/>
  </w:num>
  <w:num w:numId="8" w16cid:durableId="2010674900">
    <w:abstractNumId w:val="4"/>
  </w:num>
  <w:num w:numId="9" w16cid:durableId="1558663596">
    <w:abstractNumId w:val="7"/>
  </w:num>
  <w:num w:numId="10" w16cid:durableId="2141148718">
    <w:abstractNumId w:val="28"/>
  </w:num>
  <w:num w:numId="11" w16cid:durableId="1011377686">
    <w:abstractNumId w:val="32"/>
  </w:num>
  <w:num w:numId="12" w16cid:durableId="607468018">
    <w:abstractNumId w:val="15"/>
  </w:num>
  <w:num w:numId="13" w16cid:durableId="1066224364">
    <w:abstractNumId w:val="6"/>
  </w:num>
  <w:num w:numId="14" w16cid:durableId="1931960785">
    <w:abstractNumId w:val="22"/>
  </w:num>
  <w:num w:numId="15" w16cid:durableId="1077097367">
    <w:abstractNumId w:val="27"/>
  </w:num>
  <w:num w:numId="16" w16cid:durableId="314988313">
    <w:abstractNumId w:val="29"/>
  </w:num>
  <w:num w:numId="17" w16cid:durableId="1032001670">
    <w:abstractNumId w:val="25"/>
  </w:num>
  <w:num w:numId="18" w16cid:durableId="1294286925">
    <w:abstractNumId w:val="13"/>
  </w:num>
  <w:num w:numId="19" w16cid:durableId="1091512417">
    <w:abstractNumId w:val="17"/>
  </w:num>
  <w:num w:numId="20" w16cid:durableId="1500806136">
    <w:abstractNumId w:val="16"/>
  </w:num>
  <w:num w:numId="21" w16cid:durableId="2112702955">
    <w:abstractNumId w:val="5"/>
  </w:num>
  <w:num w:numId="22" w16cid:durableId="777987541">
    <w:abstractNumId w:val="20"/>
  </w:num>
  <w:num w:numId="23" w16cid:durableId="2106417251">
    <w:abstractNumId w:val="23"/>
  </w:num>
  <w:num w:numId="24" w16cid:durableId="1697341417">
    <w:abstractNumId w:val="19"/>
  </w:num>
  <w:num w:numId="25" w16cid:durableId="762452518">
    <w:abstractNumId w:val="18"/>
  </w:num>
  <w:num w:numId="26" w16cid:durableId="2101178065">
    <w:abstractNumId w:val="11"/>
  </w:num>
  <w:num w:numId="27" w16cid:durableId="5638554">
    <w:abstractNumId w:val="12"/>
  </w:num>
  <w:num w:numId="28" w16cid:durableId="737018826">
    <w:abstractNumId w:val="9"/>
  </w:num>
  <w:num w:numId="29" w16cid:durableId="2031374827">
    <w:abstractNumId w:val="26"/>
  </w:num>
  <w:num w:numId="30" w16cid:durableId="1256205276">
    <w:abstractNumId w:val="30"/>
  </w:num>
  <w:num w:numId="31" w16cid:durableId="1078214193">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07367"/>
    <w:rsid w:val="0001000B"/>
    <w:rsid w:val="00010C33"/>
    <w:rsid w:val="000117CF"/>
    <w:rsid w:val="00011A7E"/>
    <w:rsid w:val="00011FA4"/>
    <w:rsid w:val="000124B5"/>
    <w:rsid w:val="00012652"/>
    <w:rsid w:val="00012FFF"/>
    <w:rsid w:val="000130FB"/>
    <w:rsid w:val="00013BF1"/>
    <w:rsid w:val="000145B2"/>
    <w:rsid w:val="00016494"/>
    <w:rsid w:val="00016863"/>
    <w:rsid w:val="00016BE5"/>
    <w:rsid w:val="00017139"/>
    <w:rsid w:val="00017BC2"/>
    <w:rsid w:val="00020BED"/>
    <w:rsid w:val="000215DB"/>
    <w:rsid w:val="000220D7"/>
    <w:rsid w:val="000220E1"/>
    <w:rsid w:val="00023945"/>
    <w:rsid w:val="00023D0B"/>
    <w:rsid w:val="00024CE0"/>
    <w:rsid w:val="00024D65"/>
    <w:rsid w:val="00025BAB"/>
    <w:rsid w:val="00025BBB"/>
    <w:rsid w:val="00025DCF"/>
    <w:rsid w:val="00025FA3"/>
    <w:rsid w:val="000260D8"/>
    <w:rsid w:val="00026992"/>
    <w:rsid w:val="0003069B"/>
    <w:rsid w:val="00031C30"/>
    <w:rsid w:val="00032836"/>
    <w:rsid w:val="0003434E"/>
    <w:rsid w:val="000362E2"/>
    <w:rsid w:val="0003647D"/>
    <w:rsid w:val="00036BCC"/>
    <w:rsid w:val="00036C74"/>
    <w:rsid w:val="000377B7"/>
    <w:rsid w:val="00040158"/>
    <w:rsid w:val="000410AD"/>
    <w:rsid w:val="0004239B"/>
    <w:rsid w:val="00042A86"/>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57F24"/>
    <w:rsid w:val="00060F78"/>
    <w:rsid w:val="000617E7"/>
    <w:rsid w:val="00062902"/>
    <w:rsid w:val="00062E81"/>
    <w:rsid w:val="0006371D"/>
    <w:rsid w:val="00063AD9"/>
    <w:rsid w:val="00063C5E"/>
    <w:rsid w:val="00064C7C"/>
    <w:rsid w:val="00067748"/>
    <w:rsid w:val="000679CF"/>
    <w:rsid w:val="00067B9F"/>
    <w:rsid w:val="00071346"/>
    <w:rsid w:val="00072694"/>
    <w:rsid w:val="00074D55"/>
    <w:rsid w:val="00075334"/>
    <w:rsid w:val="000759F7"/>
    <w:rsid w:val="00075FE3"/>
    <w:rsid w:val="00076477"/>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57BB"/>
    <w:rsid w:val="000A6849"/>
    <w:rsid w:val="000A68E5"/>
    <w:rsid w:val="000A6B4D"/>
    <w:rsid w:val="000B1AAA"/>
    <w:rsid w:val="000B2163"/>
    <w:rsid w:val="000B2C66"/>
    <w:rsid w:val="000B3675"/>
    <w:rsid w:val="000B41F5"/>
    <w:rsid w:val="000B467C"/>
    <w:rsid w:val="000B4FD8"/>
    <w:rsid w:val="000B6354"/>
    <w:rsid w:val="000B6371"/>
    <w:rsid w:val="000B6FE2"/>
    <w:rsid w:val="000B70FA"/>
    <w:rsid w:val="000B7E3D"/>
    <w:rsid w:val="000C1FF7"/>
    <w:rsid w:val="000C2347"/>
    <w:rsid w:val="000C246E"/>
    <w:rsid w:val="000C334C"/>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0F25"/>
    <w:rsid w:val="000F1069"/>
    <w:rsid w:val="000F10A4"/>
    <w:rsid w:val="000F1872"/>
    <w:rsid w:val="000F5282"/>
    <w:rsid w:val="000F6351"/>
    <w:rsid w:val="000F6AF9"/>
    <w:rsid w:val="000F72B5"/>
    <w:rsid w:val="000F7BC9"/>
    <w:rsid w:val="000F7E60"/>
    <w:rsid w:val="00100C88"/>
    <w:rsid w:val="001017FE"/>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65EE"/>
    <w:rsid w:val="00127C07"/>
    <w:rsid w:val="00127D93"/>
    <w:rsid w:val="00127EC3"/>
    <w:rsid w:val="00130B40"/>
    <w:rsid w:val="00130E76"/>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D3C"/>
    <w:rsid w:val="00153E72"/>
    <w:rsid w:val="0015411C"/>
    <w:rsid w:val="0015716A"/>
    <w:rsid w:val="00157D3E"/>
    <w:rsid w:val="001604E2"/>
    <w:rsid w:val="00162BF4"/>
    <w:rsid w:val="0016344B"/>
    <w:rsid w:val="00163626"/>
    <w:rsid w:val="00163916"/>
    <w:rsid w:val="00163DBC"/>
    <w:rsid w:val="001642D8"/>
    <w:rsid w:val="00164C75"/>
    <w:rsid w:val="00164D12"/>
    <w:rsid w:val="00164FE0"/>
    <w:rsid w:val="001656A7"/>
    <w:rsid w:val="00165F04"/>
    <w:rsid w:val="00166A29"/>
    <w:rsid w:val="00166A8C"/>
    <w:rsid w:val="0016732D"/>
    <w:rsid w:val="00167E09"/>
    <w:rsid w:val="00170D03"/>
    <w:rsid w:val="00172102"/>
    <w:rsid w:val="0017229E"/>
    <w:rsid w:val="001758ED"/>
    <w:rsid w:val="0017632A"/>
    <w:rsid w:val="00176926"/>
    <w:rsid w:val="00176BD6"/>
    <w:rsid w:val="001771E9"/>
    <w:rsid w:val="001778BA"/>
    <w:rsid w:val="00177AAB"/>
    <w:rsid w:val="00177C05"/>
    <w:rsid w:val="0018010C"/>
    <w:rsid w:val="0018159D"/>
    <w:rsid w:val="001818F4"/>
    <w:rsid w:val="00182EB8"/>
    <w:rsid w:val="001840C5"/>
    <w:rsid w:val="00184DCA"/>
    <w:rsid w:val="00184DE8"/>
    <w:rsid w:val="00186A9E"/>
    <w:rsid w:val="0018716B"/>
    <w:rsid w:val="00192CCF"/>
    <w:rsid w:val="0019393A"/>
    <w:rsid w:val="00194892"/>
    <w:rsid w:val="00195DD4"/>
    <w:rsid w:val="00196020"/>
    <w:rsid w:val="00197A0E"/>
    <w:rsid w:val="001A0251"/>
    <w:rsid w:val="001A0335"/>
    <w:rsid w:val="001A142F"/>
    <w:rsid w:val="001A1BB4"/>
    <w:rsid w:val="001A2315"/>
    <w:rsid w:val="001A4261"/>
    <w:rsid w:val="001A4613"/>
    <w:rsid w:val="001A48A4"/>
    <w:rsid w:val="001A649F"/>
    <w:rsid w:val="001B1047"/>
    <w:rsid w:val="001B176C"/>
    <w:rsid w:val="001B20F1"/>
    <w:rsid w:val="001B27BC"/>
    <w:rsid w:val="001B2BDF"/>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2586"/>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6B00"/>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1434"/>
    <w:rsid w:val="002323A7"/>
    <w:rsid w:val="00233438"/>
    <w:rsid w:val="00233D9C"/>
    <w:rsid w:val="002352C0"/>
    <w:rsid w:val="00235B7A"/>
    <w:rsid w:val="002364D1"/>
    <w:rsid w:val="00237E3D"/>
    <w:rsid w:val="00237FAB"/>
    <w:rsid w:val="002400FD"/>
    <w:rsid w:val="0024060E"/>
    <w:rsid w:val="002425C5"/>
    <w:rsid w:val="00243327"/>
    <w:rsid w:val="00243CE9"/>
    <w:rsid w:val="00244B31"/>
    <w:rsid w:val="002455C3"/>
    <w:rsid w:val="002462C1"/>
    <w:rsid w:val="0024657B"/>
    <w:rsid w:val="0024674B"/>
    <w:rsid w:val="002472E8"/>
    <w:rsid w:val="00247C5F"/>
    <w:rsid w:val="00247EBE"/>
    <w:rsid w:val="0025438B"/>
    <w:rsid w:val="00254970"/>
    <w:rsid w:val="002549D8"/>
    <w:rsid w:val="002562D1"/>
    <w:rsid w:val="00256F5C"/>
    <w:rsid w:val="002578D1"/>
    <w:rsid w:val="00257ACC"/>
    <w:rsid w:val="00257EF2"/>
    <w:rsid w:val="002605EC"/>
    <w:rsid w:val="00260718"/>
    <w:rsid w:val="00260A5E"/>
    <w:rsid w:val="00264610"/>
    <w:rsid w:val="00266B97"/>
    <w:rsid w:val="00266E57"/>
    <w:rsid w:val="002670AD"/>
    <w:rsid w:val="002706D0"/>
    <w:rsid w:val="00271D8C"/>
    <w:rsid w:val="00274144"/>
    <w:rsid w:val="00275776"/>
    <w:rsid w:val="00276185"/>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0B7F"/>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1392"/>
    <w:rsid w:val="002A2400"/>
    <w:rsid w:val="002A3318"/>
    <w:rsid w:val="002A4B21"/>
    <w:rsid w:val="002A4FDD"/>
    <w:rsid w:val="002A694F"/>
    <w:rsid w:val="002A7986"/>
    <w:rsid w:val="002B1E68"/>
    <w:rsid w:val="002B22A0"/>
    <w:rsid w:val="002B5018"/>
    <w:rsid w:val="002B53E2"/>
    <w:rsid w:val="002B58D1"/>
    <w:rsid w:val="002B592B"/>
    <w:rsid w:val="002B5FE7"/>
    <w:rsid w:val="002B78AA"/>
    <w:rsid w:val="002C1F08"/>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D7F98"/>
    <w:rsid w:val="002E024C"/>
    <w:rsid w:val="002E2253"/>
    <w:rsid w:val="002E2F16"/>
    <w:rsid w:val="002E49C6"/>
    <w:rsid w:val="002E530C"/>
    <w:rsid w:val="002E53E3"/>
    <w:rsid w:val="002E56BF"/>
    <w:rsid w:val="002E596D"/>
    <w:rsid w:val="002E5AB6"/>
    <w:rsid w:val="002E7012"/>
    <w:rsid w:val="002F0496"/>
    <w:rsid w:val="002F05AA"/>
    <w:rsid w:val="002F2CB4"/>
    <w:rsid w:val="002F416F"/>
    <w:rsid w:val="002F4777"/>
    <w:rsid w:val="002F4AA5"/>
    <w:rsid w:val="002F4DFE"/>
    <w:rsid w:val="002F5364"/>
    <w:rsid w:val="002F64A1"/>
    <w:rsid w:val="002F712C"/>
    <w:rsid w:val="002F75F1"/>
    <w:rsid w:val="002F776C"/>
    <w:rsid w:val="0030057D"/>
    <w:rsid w:val="00300A4C"/>
    <w:rsid w:val="00301B20"/>
    <w:rsid w:val="00302A97"/>
    <w:rsid w:val="00304042"/>
    <w:rsid w:val="00305294"/>
    <w:rsid w:val="00305426"/>
    <w:rsid w:val="003054C4"/>
    <w:rsid w:val="003055F4"/>
    <w:rsid w:val="00306946"/>
    <w:rsid w:val="00307B01"/>
    <w:rsid w:val="003106DF"/>
    <w:rsid w:val="00313AA8"/>
    <w:rsid w:val="0031586D"/>
    <w:rsid w:val="00315F13"/>
    <w:rsid w:val="0031661A"/>
    <w:rsid w:val="00317A06"/>
    <w:rsid w:val="00317F5B"/>
    <w:rsid w:val="00321824"/>
    <w:rsid w:val="00321A7E"/>
    <w:rsid w:val="00321B58"/>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5B8"/>
    <w:rsid w:val="00343672"/>
    <w:rsid w:val="003438AB"/>
    <w:rsid w:val="0034412E"/>
    <w:rsid w:val="003446C6"/>
    <w:rsid w:val="00345127"/>
    <w:rsid w:val="00346EFD"/>
    <w:rsid w:val="00347907"/>
    <w:rsid w:val="003507E1"/>
    <w:rsid w:val="003532BB"/>
    <w:rsid w:val="00354B9D"/>
    <w:rsid w:val="00355469"/>
    <w:rsid w:val="0035643A"/>
    <w:rsid w:val="003619D4"/>
    <w:rsid w:val="00362180"/>
    <w:rsid w:val="00362D2F"/>
    <w:rsid w:val="00363529"/>
    <w:rsid w:val="00363775"/>
    <w:rsid w:val="00364139"/>
    <w:rsid w:val="003650E6"/>
    <w:rsid w:val="00365367"/>
    <w:rsid w:val="003672B9"/>
    <w:rsid w:val="00367F78"/>
    <w:rsid w:val="00367FE0"/>
    <w:rsid w:val="0037092E"/>
    <w:rsid w:val="00372C1A"/>
    <w:rsid w:val="00372C3C"/>
    <w:rsid w:val="00373305"/>
    <w:rsid w:val="003735B9"/>
    <w:rsid w:val="003736D4"/>
    <w:rsid w:val="003739B9"/>
    <w:rsid w:val="00375A8A"/>
    <w:rsid w:val="00375C4B"/>
    <w:rsid w:val="00376CD6"/>
    <w:rsid w:val="0037727A"/>
    <w:rsid w:val="00377A28"/>
    <w:rsid w:val="00380A02"/>
    <w:rsid w:val="00383D97"/>
    <w:rsid w:val="003848BF"/>
    <w:rsid w:val="003849A7"/>
    <w:rsid w:val="003862FF"/>
    <w:rsid w:val="00386629"/>
    <w:rsid w:val="0038710C"/>
    <w:rsid w:val="0038726D"/>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6F1E"/>
    <w:rsid w:val="0039750E"/>
    <w:rsid w:val="003A01F4"/>
    <w:rsid w:val="003A0D41"/>
    <w:rsid w:val="003A0F75"/>
    <w:rsid w:val="003A0F96"/>
    <w:rsid w:val="003A1E9E"/>
    <w:rsid w:val="003A293E"/>
    <w:rsid w:val="003A29FC"/>
    <w:rsid w:val="003A2EC9"/>
    <w:rsid w:val="003A35A4"/>
    <w:rsid w:val="003A3D80"/>
    <w:rsid w:val="003A42C8"/>
    <w:rsid w:val="003A4EA7"/>
    <w:rsid w:val="003A5D2A"/>
    <w:rsid w:val="003A5FC5"/>
    <w:rsid w:val="003A7B9A"/>
    <w:rsid w:val="003A7DDD"/>
    <w:rsid w:val="003B0BC8"/>
    <w:rsid w:val="003B14A1"/>
    <w:rsid w:val="003B27A4"/>
    <w:rsid w:val="003B394F"/>
    <w:rsid w:val="003B46D5"/>
    <w:rsid w:val="003B4F4D"/>
    <w:rsid w:val="003B6F03"/>
    <w:rsid w:val="003B7643"/>
    <w:rsid w:val="003B783F"/>
    <w:rsid w:val="003C0C00"/>
    <w:rsid w:val="003C209B"/>
    <w:rsid w:val="003C220A"/>
    <w:rsid w:val="003C3985"/>
    <w:rsid w:val="003C42FB"/>
    <w:rsid w:val="003C501C"/>
    <w:rsid w:val="003C5907"/>
    <w:rsid w:val="003C6612"/>
    <w:rsid w:val="003C7221"/>
    <w:rsid w:val="003C7A9C"/>
    <w:rsid w:val="003C7ED9"/>
    <w:rsid w:val="003D07E3"/>
    <w:rsid w:val="003D205F"/>
    <w:rsid w:val="003D3A03"/>
    <w:rsid w:val="003D4673"/>
    <w:rsid w:val="003D5004"/>
    <w:rsid w:val="003D553B"/>
    <w:rsid w:val="003D6277"/>
    <w:rsid w:val="003D62AB"/>
    <w:rsid w:val="003D64B8"/>
    <w:rsid w:val="003D6669"/>
    <w:rsid w:val="003D672B"/>
    <w:rsid w:val="003D676E"/>
    <w:rsid w:val="003D6842"/>
    <w:rsid w:val="003D69A2"/>
    <w:rsid w:val="003D78A9"/>
    <w:rsid w:val="003D7CE4"/>
    <w:rsid w:val="003D7EA4"/>
    <w:rsid w:val="003E14EA"/>
    <w:rsid w:val="003E347D"/>
    <w:rsid w:val="003E3B8B"/>
    <w:rsid w:val="003E3E8B"/>
    <w:rsid w:val="003E4967"/>
    <w:rsid w:val="003E4C0C"/>
    <w:rsid w:val="003E4E74"/>
    <w:rsid w:val="003E4F02"/>
    <w:rsid w:val="003E58A9"/>
    <w:rsid w:val="003E5DDD"/>
    <w:rsid w:val="003E601D"/>
    <w:rsid w:val="003E7BFE"/>
    <w:rsid w:val="003E7F8C"/>
    <w:rsid w:val="003F1E8F"/>
    <w:rsid w:val="003F2429"/>
    <w:rsid w:val="003F2A8D"/>
    <w:rsid w:val="003F38DF"/>
    <w:rsid w:val="003F3CE0"/>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406"/>
    <w:rsid w:val="004115DC"/>
    <w:rsid w:val="00411EBC"/>
    <w:rsid w:val="00412ECE"/>
    <w:rsid w:val="00413170"/>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0779"/>
    <w:rsid w:val="004311B3"/>
    <w:rsid w:val="004313D2"/>
    <w:rsid w:val="00431698"/>
    <w:rsid w:val="00431C86"/>
    <w:rsid w:val="00432804"/>
    <w:rsid w:val="00433190"/>
    <w:rsid w:val="004340E0"/>
    <w:rsid w:val="00434451"/>
    <w:rsid w:val="004348D3"/>
    <w:rsid w:val="004348DA"/>
    <w:rsid w:val="004357DB"/>
    <w:rsid w:val="00436D76"/>
    <w:rsid w:val="004422FD"/>
    <w:rsid w:val="0044247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C10"/>
    <w:rsid w:val="00457D08"/>
    <w:rsid w:val="00461223"/>
    <w:rsid w:val="0046197F"/>
    <w:rsid w:val="00461C0E"/>
    <w:rsid w:val="00461E52"/>
    <w:rsid w:val="004628DA"/>
    <w:rsid w:val="00463AA3"/>
    <w:rsid w:val="00464661"/>
    <w:rsid w:val="00464B4A"/>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87C"/>
    <w:rsid w:val="00474990"/>
    <w:rsid w:val="00475214"/>
    <w:rsid w:val="00476317"/>
    <w:rsid w:val="0048121E"/>
    <w:rsid w:val="0048127D"/>
    <w:rsid w:val="00481A29"/>
    <w:rsid w:val="00482B79"/>
    <w:rsid w:val="00482FDA"/>
    <w:rsid w:val="00483F8B"/>
    <w:rsid w:val="00485911"/>
    <w:rsid w:val="00485DBB"/>
    <w:rsid w:val="00485EC4"/>
    <w:rsid w:val="004861B8"/>
    <w:rsid w:val="004912C4"/>
    <w:rsid w:val="004914AE"/>
    <w:rsid w:val="00491A90"/>
    <w:rsid w:val="00492A07"/>
    <w:rsid w:val="00492EA6"/>
    <w:rsid w:val="00493152"/>
    <w:rsid w:val="004937BA"/>
    <w:rsid w:val="004937F1"/>
    <w:rsid w:val="00493939"/>
    <w:rsid w:val="0049410A"/>
    <w:rsid w:val="004944E7"/>
    <w:rsid w:val="00494E98"/>
    <w:rsid w:val="00494F73"/>
    <w:rsid w:val="00495838"/>
    <w:rsid w:val="00495B78"/>
    <w:rsid w:val="00495BEA"/>
    <w:rsid w:val="004975BD"/>
    <w:rsid w:val="00497F01"/>
    <w:rsid w:val="004A29B0"/>
    <w:rsid w:val="004A2D16"/>
    <w:rsid w:val="004A474C"/>
    <w:rsid w:val="004A4F69"/>
    <w:rsid w:val="004A5E8F"/>
    <w:rsid w:val="004A6430"/>
    <w:rsid w:val="004B096D"/>
    <w:rsid w:val="004B1BC8"/>
    <w:rsid w:val="004B1F48"/>
    <w:rsid w:val="004B23F2"/>
    <w:rsid w:val="004B2B58"/>
    <w:rsid w:val="004B3073"/>
    <w:rsid w:val="004B42BE"/>
    <w:rsid w:val="004B57C9"/>
    <w:rsid w:val="004B637A"/>
    <w:rsid w:val="004B641D"/>
    <w:rsid w:val="004B69B0"/>
    <w:rsid w:val="004B6A8E"/>
    <w:rsid w:val="004B6F7B"/>
    <w:rsid w:val="004B759A"/>
    <w:rsid w:val="004C09C7"/>
    <w:rsid w:val="004C1AFA"/>
    <w:rsid w:val="004C2195"/>
    <w:rsid w:val="004C3857"/>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B7B"/>
    <w:rsid w:val="004E4C7F"/>
    <w:rsid w:val="004E60ED"/>
    <w:rsid w:val="004E67F6"/>
    <w:rsid w:val="004E6A64"/>
    <w:rsid w:val="004E7E6D"/>
    <w:rsid w:val="004F03F5"/>
    <w:rsid w:val="004F17D6"/>
    <w:rsid w:val="004F2878"/>
    <w:rsid w:val="004F28ED"/>
    <w:rsid w:val="004F485C"/>
    <w:rsid w:val="004F4B08"/>
    <w:rsid w:val="004F4CDA"/>
    <w:rsid w:val="004F4EBB"/>
    <w:rsid w:val="004F5F9D"/>
    <w:rsid w:val="004F78A8"/>
    <w:rsid w:val="00500B95"/>
    <w:rsid w:val="00501FA6"/>
    <w:rsid w:val="0050284A"/>
    <w:rsid w:val="00502974"/>
    <w:rsid w:val="00502D7D"/>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3C48"/>
    <w:rsid w:val="00514C2A"/>
    <w:rsid w:val="00515FE1"/>
    <w:rsid w:val="00517D73"/>
    <w:rsid w:val="0052209C"/>
    <w:rsid w:val="00522DA1"/>
    <w:rsid w:val="005237F0"/>
    <w:rsid w:val="00524D4C"/>
    <w:rsid w:val="00524D74"/>
    <w:rsid w:val="005265C5"/>
    <w:rsid w:val="005270B9"/>
    <w:rsid w:val="00527A61"/>
    <w:rsid w:val="00527C0B"/>
    <w:rsid w:val="00530508"/>
    <w:rsid w:val="005335C9"/>
    <w:rsid w:val="0053442B"/>
    <w:rsid w:val="00535555"/>
    <w:rsid w:val="00537DE2"/>
    <w:rsid w:val="0054002D"/>
    <w:rsid w:val="00541159"/>
    <w:rsid w:val="00541E57"/>
    <w:rsid w:val="005426C8"/>
    <w:rsid w:val="00542C81"/>
    <w:rsid w:val="00542FF5"/>
    <w:rsid w:val="00543110"/>
    <w:rsid w:val="00543567"/>
    <w:rsid w:val="00543D69"/>
    <w:rsid w:val="005443CF"/>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1F38"/>
    <w:rsid w:val="0058234E"/>
    <w:rsid w:val="0058262C"/>
    <w:rsid w:val="00582981"/>
    <w:rsid w:val="00583CDD"/>
    <w:rsid w:val="00586D5B"/>
    <w:rsid w:val="00587EFF"/>
    <w:rsid w:val="00587F82"/>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39EA"/>
    <w:rsid w:val="005A457C"/>
    <w:rsid w:val="005A6DA3"/>
    <w:rsid w:val="005A78AA"/>
    <w:rsid w:val="005A7C4C"/>
    <w:rsid w:val="005B01E6"/>
    <w:rsid w:val="005B06F4"/>
    <w:rsid w:val="005B16A4"/>
    <w:rsid w:val="005B1884"/>
    <w:rsid w:val="005B18EC"/>
    <w:rsid w:val="005B2BAF"/>
    <w:rsid w:val="005B2DD1"/>
    <w:rsid w:val="005B2FEB"/>
    <w:rsid w:val="005B348E"/>
    <w:rsid w:val="005B3A97"/>
    <w:rsid w:val="005B4E92"/>
    <w:rsid w:val="005B53E9"/>
    <w:rsid w:val="005B56A4"/>
    <w:rsid w:val="005B58B3"/>
    <w:rsid w:val="005B5AC2"/>
    <w:rsid w:val="005B61C1"/>
    <w:rsid w:val="005B6466"/>
    <w:rsid w:val="005C09B0"/>
    <w:rsid w:val="005C0F72"/>
    <w:rsid w:val="005C1184"/>
    <w:rsid w:val="005C17CD"/>
    <w:rsid w:val="005C214C"/>
    <w:rsid w:val="005C27AA"/>
    <w:rsid w:val="005C31F2"/>
    <w:rsid w:val="005C4C89"/>
    <w:rsid w:val="005C5578"/>
    <w:rsid w:val="005C6296"/>
    <w:rsid w:val="005C760A"/>
    <w:rsid w:val="005D0684"/>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3A5A"/>
    <w:rsid w:val="005E4682"/>
    <w:rsid w:val="005E4984"/>
    <w:rsid w:val="005E5483"/>
    <w:rsid w:val="005E576D"/>
    <w:rsid w:val="005E60EE"/>
    <w:rsid w:val="005E6148"/>
    <w:rsid w:val="005E7AB2"/>
    <w:rsid w:val="005E7CC1"/>
    <w:rsid w:val="005E7F2C"/>
    <w:rsid w:val="005F048F"/>
    <w:rsid w:val="005F0602"/>
    <w:rsid w:val="005F14C2"/>
    <w:rsid w:val="005F1532"/>
    <w:rsid w:val="005F23D8"/>
    <w:rsid w:val="005F373A"/>
    <w:rsid w:val="005F4C06"/>
    <w:rsid w:val="005F6FAE"/>
    <w:rsid w:val="005F7539"/>
    <w:rsid w:val="005F7548"/>
    <w:rsid w:val="00601192"/>
    <w:rsid w:val="00601674"/>
    <w:rsid w:val="006019D6"/>
    <w:rsid w:val="0060316D"/>
    <w:rsid w:val="006032E4"/>
    <w:rsid w:val="00603787"/>
    <w:rsid w:val="00603E21"/>
    <w:rsid w:val="00604B9C"/>
    <w:rsid w:val="00605A6B"/>
    <w:rsid w:val="00605A79"/>
    <w:rsid w:val="006064CB"/>
    <w:rsid w:val="00606BD9"/>
    <w:rsid w:val="0060723A"/>
    <w:rsid w:val="00607ADF"/>
    <w:rsid w:val="00610569"/>
    <w:rsid w:val="00610C3D"/>
    <w:rsid w:val="00611170"/>
    <w:rsid w:val="0061219F"/>
    <w:rsid w:val="00612356"/>
    <w:rsid w:val="0061303C"/>
    <w:rsid w:val="00614C68"/>
    <w:rsid w:val="0061538A"/>
    <w:rsid w:val="00615E8A"/>
    <w:rsid w:val="006177E6"/>
    <w:rsid w:val="00617F6E"/>
    <w:rsid w:val="00622C93"/>
    <w:rsid w:val="00623CE4"/>
    <w:rsid w:val="00624C8B"/>
    <w:rsid w:val="00625EA2"/>
    <w:rsid w:val="00626485"/>
    <w:rsid w:val="00627721"/>
    <w:rsid w:val="0062777F"/>
    <w:rsid w:val="006302CC"/>
    <w:rsid w:val="00631303"/>
    <w:rsid w:val="00632354"/>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4B4"/>
    <w:rsid w:val="00646F90"/>
    <w:rsid w:val="00647039"/>
    <w:rsid w:val="00647815"/>
    <w:rsid w:val="00651974"/>
    <w:rsid w:val="006520B7"/>
    <w:rsid w:val="00652D83"/>
    <w:rsid w:val="00652E8F"/>
    <w:rsid w:val="00652FD2"/>
    <w:rsid w:val="00653442"/>
    <w:rsid w:val="00653AF8"/>
    <w:rsid w:val="00653C95"/>
    <w:rsid w:val="00653D8A"/>
    <w:rsid w:val="00653F00"/>
    <w:rsid w:val="00654739"/>
    <w:rsid w:val="00655430"/>
    <w:rsid w:val="006555F4"/>
    <w:rsid w:val="0065600C"/>
    <w:rsid w:val="006560AB"/>
    <w:rsid w:val="00656F7C"/>
    <w:rsid w:val="0066007D"/>
    <w:rsid w:val="00660FF9"/>
    <w:rsid w:val="00661095"/>
    <w:rsid w:val="00661DC3"/>
    <w:rsid w:val="006623C5"/>
    <w:rsid w:val="006636C8"/>
    <w:rsid w:val="00663E1B"/>
    <w:rsid w:val="00664139"/>
    <w:rsid w:val="0066427A"/>
    <w:rsid w:val="00664C0C"/>
    <w:rsid w:val="00664CE0"/>
    <w:rsid w:val="00664DDB"/>
    <w:rsid w:val="0066518B"/>
    <w:rsid w:val="00665546"/>
    <w:rsid w:val="00665C90"/>
    <w:rsid w:val="00666887"/>
    <w:rsid w:val="006678F2"/>
    <w:rsid w:val="00670375"/>
    <w:rsid w:val="00670507"/>
    <w:rsid w:val="00670817"/>
    <w:rsid w:val="00672918"/>
    <w:rsid w:val="00672ED9"/>
    <w:rsid w:val="00672FF1"/>
    <w:rsid w:val="006738F4"/>
    <w:rsid w:val="00674295"/>
    <w:rsid w:val="0067515E"/>
    <w:rsid w:val="00675FBA"/>
    <w:rsid w:val="006779A8"/>
    <w:rsid w:val="00680005"/>
    <w:rsid w:val="00680355"/>
    <w:rsid w:val="00680CF2"/>
    <w:rsid w:val="00680DD7"/>
    <w:rsid w:val="00681501"/>
    <w:rsid w:val="00681845"/>
    <w:rsid w:val="00682D44"/>
    <w:rsid w:val="0068450B"/>
    <w:rsid w:val="00684C59"/>
    <w:rsid w:val="00684E29"/>
    <w:rsid w:val="006850F1"/>
    <w:rsid w:val="006855E8"/>
    <w:rsid w:val="00685A51"/>
    <w:rsid w:val="006872A5"/>
    <w:rsid w:val="00687701"/>
    <w:rsid w:val="006877C2"/>
    <w:rsid w:val="006903B1"/>
    <w:rsid w:val="00690561"/>
    <w:rsid w:val="00691BD1"/>
    <w:rsid w:val="00691CAF"/>
    <w:rsid w:val="0069391A"/>
    <w:rsid w:val="0069446C"/>
    <w:rsid w:val="00694D45"/>
    <w:rsid w:val="006950B8"/>
    <w:rsid w:val="00695118"/>
    <w:rsid w:val="006956E4"/>
    <w:rsid w:val="006958D2"/>
    <w:rsid w:val="00696F2E"/>
    <w:rsid w:val="006975C9"/>
    <w:rsid w:val="00697647"/>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F1"/>
    <w:rsid w:val="006B2BDB"/>
    <w:rsid w:val="006B326C"/>
    <w:rsid w:val="006B3611"/>
    <w:rsid w:val="006B48F2"/>
    <w:rsid w:val="006B4C36"/>
    <w:rsid w:val="006B4CB7"/>
    <w:rsid w:val="006B690C"/>
    <w:rsid w:val="006B7C74"/>
    <w:rsid w:val="006C17F2"/>
    <w:rsid w:val="006C1C3E"/>
    <w:rsid w:val="006C1DCB"/>
    <w:rsid w:val="006C2CB6"/>
    <w:rsid w:val="006C30F1"/>
    <w:rsid w:val="006C35CA"/>
    <w:rsid w:val="006C5A3C"/>
    <w:rsid w:val="006C62EE"/>
    <w:rsid w:val="006C6463"/>
    <w:rsid w:val="006C68F5"/>
    <w:rsid w:val="006D002E"/>
    <w:rsid w:val="006D09E6"/>
    <w:rsid w:val="006D0D25"/>
    <w:rsid w:val="006D31DA"/>
    <w:rsid w:val="006D5A4A"/>
    <w:rsid w:val="006D5A57"/>
    <w:rsid w:val="006D67D4"/>
    <w:rsid w:val="006D6E8A"/>
    <w:rsid w:val="006D71F6"/>
    <w:rsid w:val="006D76E7"/>
    <w:rsid w:val="006D7A52"/>
    <w:rsid w:val="006D7B6A"/>
    <w:rsid w:val="006D7FE3"/>
    <w:rsid w:val="006E0430"/>
    <w:rsid w:val="006E050D"/>
    <w:rsid w:val="006E099B"/>
    <w:rsid w:val="006E20B3"/>
    <w:rsid w:val="006E2408"/>
    <w:rsid w:val="006E2F53"/>
    <w:rsid w:val="006E307E"/>
    <w:rsid w:val="006E4491"/>
    <w:rsid w:val="006E57A1"/>
    <w:rsid w:val="006E60DB"/>
    <w:rsid w:val="006E622E"/>
    <w:rsid w:val="006F0BBC"/>
    <w:rsid w:val="006F0FBF"/>
    <w:rsid w:val="006F312D"/>
    <w:rsid w:val="006F69E5"/>
    <w:rsid w:val="007004CE"/>
    <w:rsid w:val="007018DF"/>
    <w:rsid w:val="00701D06"/>
    <w:rsid w:val="0070479F"/>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203BD"/>
    <w:rsid w:val="00720CE1"/>
    <w:rsid w:val="00721904"/>
    <w:rsid w:val="007224FE"/>
    <w:rsid w:val="0072258F"/>
    <w:rsid w:val="007234A8"/>
    <w:rsid w:val="00723D79"/>
    <w:rsid w:val="00726809"/>
    <w:rsid w:val="00727B13"/>
    <w:rsid w:val="00727D6D"/>
    <w:rsid w:val="00727F72"/>
    <w:rsid w:val="0073061B"/>
    <w:rsid w:val="00731F82"/>
    <w:rsid w:val="0073212A"/>
    <w:rsid w:val="00733B01"/>
    <w:rsid w:val="0073438E"/>
    <w:rsid w:val="00736557"/>
    <w:rsid w:val="00737919"/>
    <w:rsid w:val="007401AC"/>
    <w:rsid w:val="007401F1"/>
    <w:rsid w:val="00740362"/>
    <w:rsid w:val="00741615"/>
    <w:rsid w:val="00741727"/>
    <w:rsid w:val="00741E92"/>
    <w:rsid w:val="00742133"/>
    <w:rsid w:val="0074246F"/>
    <w:rsid w:val="00742541"/>
    <w:rsid w:val="00742567"/>
    <w:rsid w:val="00742AF8"/>
    <w:rsid w:val="00742DEE"/>
    <w:rsid w:val="00742DF0"/>
    <w:rsid w:val="00743969"/>
    <w:rsid w:val="007442D0"/>
    <w:rsid w:val="007452F3"/>
    <w:rsid w:val="007456C2"/>
    <w:rsid w:val="007461A4"/>
    <w:rsid w:val="007469CB"/>
    <w:rsid w:val="00747210"/>
    <w:rsid w:val="007476FB"/>
    <w:rsid w:val="00747932"/>
    <w:rsid w:val="007505DC"/>
    <w:rsid w:val="0075075D"/>
    <w:rsid w:val="00750DB9"/>
    <w:rsid w:val="00751431"/>
    <w:rsid w:val="00751C78"/>
    <w:rsid w:val="007522FC"/>
    <w:rsid w:val="00752EAF"/>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376"/>
    <w:rsid w:val="00777F3E"/>
    <w:rsid w:val="007803C9"/>
    <w:rsid w:val="00781E9D"/>
    <w:rsid w:val="007820D6"/>
    <w:rsid w:val="007823F4"/>
    <w:rsid w:val="00782F57"/>
    <w:rsid w:val="00783E4F"/>
    <w:rsid w:val="00785C85"/>
    <w:rsid w:val="00786836"/>
    <w:rsid w:val="00786ACE"/>
    <w:rsid w:val="00787513"/>
    <w:rsid w:val="00790542"/>
    <w:rsid w:val="007908E8"/>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CB0"/>
    <w:rsid w:val="007A502A"/>
    <w:rsid w:val="007A597A"/>
    <w:rsid w:val="007A6402"/>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70A7"/>
    <w:rsid w:val="007C7590"/>
    <w:rsid w:val="007D312E"/>
    <w:rsid w:val="007D349B"/>
    <w:rsid w:val="007D4054"/>
    <w:rsid w:val="007D4B2D"/>
    <w:rsid w:val="007D729A"/>
    <w:rsid w:val="007E045A"/>
    <w:rsid w:val="007E0D43"/>
    <w:rsid w:val="007E11B6"/>
    <w:rsid w:val="007E11D1"/>
    <w:rsid w:val="007E19A8"/>
    <w:rsid w:val="007E2862"/>
    <w:rsid w:val="007E32C8"/>
    <w:rsid w:val="007E33C8"/>
    <w:rsid w:val="007E367B"/>
    <w:rsid w:val="007E36E6"/>
    <w:rsid w:val="007E4541"/>
    <w:rsid w:val="007E481E"/>
    <w:rsid w:val="007E4B62"/>
    <w:rsid w:val="007E551C"/>
    <w:rsid w:val="007E6F72"/>
    <w:rsid w:val="007E78DE"/>
    <w:rsid w:val="007E7EE2"/>
    <w:rsid w:val="007F0328"/>
    <w:rsid w:val="007F0FDB"/>
    <w:rsid w:val="007F30EF"/>
    <w:rsid w:val="007F3DEB"/>
    <w:rsid w:val="007F44C5"/>
    <w:rsid w:val="007F6167"/>
    <w:rsid w:val="007F6195"/>
    <w:rsid w:val="007F75EA"/>
    <w:rsid w:val="007F7718"/>
    <w:rsid w:val="007F799C"/>
    <w:rsid w:val="0080166B"/>
    <w:rsid w:val="00801765"/>
    <w:rsid w:val="00801DD2"/>
    <w:rsid w:val="008025CF"/>
    <w:rsid w:val="00804396"/>
    <w:rsid w:val="00805486"/>
    <w:rsid w:val="0080686E"/>
    <w:rsid w:val="00806B4F"/>
    <w:rsid w:val="00806E3B"/>
    <w:rsid w:val="0080739F"/>
    <w:rsid w:val="00807CDD"/>
    <w:rsid w:val="00807FD0"/>
    <w:rsid w:val="0081020D"/>
    <w:rsid w:val="00811297"/>
    <w:rsid w:val="0081234C"/>
    <w:rsid w:val="00813B11"/>
    <w:rsid w:val="008143C7"/>
    <w:rsid w:val="0081465B"/>
    <w:rsid w:val="00817B83"/>
    <w:rsid w:val="00817D8E"/>
    <w:rsid w:val="00821D17"/>
    <w:rsid w:val="00822E01"/>
    <w:rsid w:val="00822E5F"/>
    <w:rsid w:val="008241C1"/>
    <w:rsid w:val="00824813"/>
    <w:rsid w:val="00824CBB"/>
    <w:rsid w:val="00825CD9"/>
    <w:rsid w:val="0082603D"/>
    <w:rsid w:val="00827DE1"/>
    <w:rsid w:val="0083030C"/>
    <w:rsid w:val="00831261"/>
    <w:rsid w:val="00831891"/>
    <w:rsid w:val="00831CFD"/>
    <w:rsid w:val="008320EE"/>
    <w:rsid w:val="00832184"/>
    <w:rsid w:val="008325BC"/>
    <w:rsid w:val="008328FC"/>
    <w:rsid w:val="00833368"/>
    <w:rsid w:val="00833681"/>
    <w:rsid w:val="0083531B"/>
    <w:rsid w:val="00836FD3"/>
    <w:rsid w:val="0083709C"/>
    <w:rsid w:val="00843C49"/>
    <w:rsid w:val="00843C53"/>
    <w:rsid w:val="00843D49"/>
    <w:rsid w:val="00844370"/>
    <w:rsid w:val="00845980"/>
    <w:rsid w:val="00847397"/>
    <w:rsid w:val="00847B89"/>
    <w:rsid w:val="00847DB0"/>
    <w:rsid w:val="008502DB"/>
    <w:rsid w:val="008524EE"/>
    <w:rsid w:val="0085273C"/>
    <w:rsid w:val="00852D5D"/>
    <w:rsid w:val="0085373C"/>
    <w:rsid w:val="0085407F"/>
    <w:rsid w:val="00854C54"/>
    <w:rsid w:val="00854C7D"/>
    <w:rsid w:val="008559DF"/>
    <w:rsid w:val="00855CDC"/>
    <w:rsid w:val="00856755"/>
    <w:rsid w:val="008568BD"/>
    <w:rsid w:val="00860BB2"/>
    <w:rsid w:val="008628F3"/>
    <w:rsid w:val="008629EA"/>
    <w:rsid w:val="00862DDD"/>
    <w:rsid w:val="00863DE3"/>
    <w:rsid w:val="00864645"/>
    <w:rsid w:val="00864C58"/>
    <w:rsid w:val="00865FFE"/>
    <w:rsid w:val="0086707C"/>
    <w:rsid w:val="0086796E"/>
    <w:rsid w:val="00867EC2"/>
    <w:rsid w:val="00871AAD"/>
    <w:rsid w:val="00871BEA"/>
    <w:rsid w:val="00872776"/>
    <w:rsid w:val="008746D6"/>
    <w:rsid w:val="00874ABE"/>
    <w:rsid w:val="0087589D"/>
    <w:rsid w:val="00875EE8"/>
    <w:rsid w:val="0087689C"/>
    <w:rsid w:val="00880296"/>
    <w:rsid w:val="008824DD"/>
    <w:rsid w:val="008838A1"/>
    <w:rsid w:val="00885AFB"/>
    <w:rsid w:val="00885B00"/>
    <w:rsid w:val="008860A6"/>
    <w:rsid w:val="00886748"/>
    <w:rsid w:val="0089022E"/>
    <w:rsid w:val="008905F4"/>
    <w:rsid w:val="0089244B"/>
    <w:rsid w:val="0089369A"/>
    <w:rsid w:val="00893F9D"/>
    <w:rsid w:val="00895969"/>
    <w:rsid w:val="00895DA4"/>
    <w:rsid w:val="00895DA8"/>
    <w:rsid w:val="008960E4"/>
    <w:rsid w:val="00896A02"/>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C1A"/>
    <w:rsid w:val="008B3D94"/>
    <w:rsid w:val="008B4309"/>
    <w:rsid w:val="008B43AA"/>
    <w:rsid w:val="008B44C9"/>
    <w:rsid w:val="008B466C"/>
    <w:rsid w:val="008B4A47"/>
    <w:rsid w:val="008B5F5A"/>
    <w:rsid w:val="008C0059"/>
    <w:rsid w:val="008C0276"/>
    <w:rsid w:val="008C0D1F"/>
    <w:rsid w:val="008C52CA"/>
    <w:rsid w:val="008C61F3"/>
    <w:rsid w:val="008C73E7"/>
    <w:rsid w:val="008C78E3"/>
    <w:rsid w:val="008C7CA8"/>
    <w:rsid w:val="008D0753"/>
    <w:rsid w:val="008D0A7B"/>
    <w:rsid w:val="008D1242"/>
    <w:rsid w:val="008D2971"/>
    <w:rsid w:val="008D2C17"/>
    <w:rsid w:val="008D32E7"/>
    <w:rsid w:val="008D3C3B"/>
    <w:rsid w:val="008D420C"/>
    <w:rsid w:val="008D4F3F"/>
    <w:rsid w:val="008D50F8"/>
    <w:rsid w:val="008D52EC"/>
    <w:rsid w:val="008D60B7"/>
    <w:rsid w:val="008D6CC2"/>
    <w:rsid w:val="008D7083"/>
    <w:rsid w:val="008D7FE9"/>
    <w:rsid w:val="008E0110"/>
    <w:rsid w:val="008E0632"/>
    <w:rsid w:val="008E2119"/>
    <w:rsid w:val="008E340B"/>
    <w:rsid w:val="008E49FF"/>
    <w:rsid w:val="008E56BE"/>
    <w:rsid w:val="008E660A"/>
    <w:rsid w:val="008E68AA"/>
    <w:rsid w:val="008E6945"/>
    <w:rsid w:val="008F094A"/>
    <w:rsid w:val="008F10BF"/>
    <w:rsid w:val="008F15C4"/>
    <w:rsid w:val="008F1F2D"/>
    <w:rsid w:val="008F28F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3154"/>
    <w:rsid w:val="0090585E"/>
    <w:rsid w:val="00906D0C"/>
    <w:rsid w:val="00907E2A"/>
    <w:rsid w:val="00910744"/>
    <w:rsid w:val="00910970"/>
    <w:rsid w:val="00910A4A"/>
    <w:rsid w:val="009116C0"/>
    <w:rsid w:val="00911844"/>
    <w:rsid w:val="00912A1E"/>
    <w:rsid w:val="00913E12"/>
    <w:rsid w:val="00914249"/>
    <w:rsid w:val="00914FF7"/>
    <w:rsid w:val="00915B46"/>
    <w:rsid w:val="0091650B"/>
    <w:rsid w:val="009166AD"/>
    <w:rsid w:val="00916E8B"/>
    <w:rsid w:val="0091746B"/>
    <w:rsid w:val="00917CF5"/>
    <w:rsid w:val="00917F49"/>
    <w:rsid w:val="00921A0A"/>
    <w:rsid w:val="00921B52"/>
    <w:rsid w:val="00921F0F"/>
    <w:rsid w:val="00922ED6"/>
    <w:rsid w:val="00924090"/>
    <w:rsid w:val="009249CD"/>
    <w:rsid w:val="00924A00"/>
    <w:rsid w:val="00924B9A"/>
    <w:rsid w:val="00925CA3"/>
    <w:rsid w:val="0092677D"/>
    <w:rsid w:val="00926E0D"/>
    <w:rsid w:val="00927332"/>
    <w:rsid w:val="009305CE"/>
    <w:rsid w:val="009310FA"/>
    <w:rsid w:val="00931549"/>
    <w:rsid w:val="00931CBF"/>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2716"/>
    <w:rsid w:val="00957AA5"/>
    <w:rsid w:val="00962CD5"/>
    <w:rsid w:val="009639BF"/>
    <w:rsid w:val="00963AA8"/>
    <w:rsid w:val="00963CE6"/>
    <w:rsid w:val="00965959"/>
    <w:rsid w:val="009660C6"/>
    <w:rsid w:val="00966854"/>
    <w:rsid w:val="009673F7"/>
    <w:rsid w:val="0096768F"/>
    <w:rsid w:val="0096775E"/>
    <w:rsid w:val="009677E8"/>
    <w:rsid w:val="00967FFB"/>
    <w:rsid w:val="00970942"/>
    <w:rsid w:val="00970B26"/>
    <w:rsid w:val="00972875"/>
    <w:rsid w:val="009728AA"/>
    <w:rsid w:val="009732A9"/>
    <w:rsid w:val="00973E5D"/>
    <w:rsid w:val="00974650"/>
    <w:rsid w:val="009753A2"/>
    <w:rsid w:val="00975B4E"/>
    <w:rsid w:val="00975D46"/>
    <w:rsid w:val="00976704"/>
    <w:rsid w:val="00977062"/>
    <w:rsid w:val="00977C49"/>
    <w:rsid w:val="00977FD1"/>
    <w:rsid w:val="0098119C"/>
    <w:rsid w:val="00982DAA"/>
    <w:rsid w:val="0098373F"/>
    <w:rsid w:val="00984B21"/>
    <w:rsid w:val="009853B7"/>
    <w:rsid w:val="00985696"/>
    <w:rsid w:val="009870E9"/>
    <w:rsid w:val="0098774D"/>
    <w:rsid w:val="009913C4"/>
    <w:rsid w:val="009913DC"/>
    <w:rsid w:val="00991B4C"/>
    <w:rsid w:val="0099260E"/>
    <w:rsid w:val="0099383F"/>
    <w:rsid w:val="00993DE3"/>
    <w:rsid w:val="009949FD"/>
    <w:rsid w:val="00996F75"/>
    <w:rsid w:val="0099765A"/>
    <w:rsid w:val="009976AF"/>
    <w:rsid w:val="00997FB7"/>
    <w:rsid w:val="009A09BC"/>
    <w:rsid w:val="009A09D2"/>
    <w:rsid w:val="009A0BC1"/>
    <w:rsid w:val="009A0F98"/>
    <w:rsid w:val="009A165E"/>
    <w:rsid w:val="009A3650"/>
    <w:rsid w:val="009A3F55"/>
    <w:rsid w:val="009A63C1"/>
    <w:rsid w:val="009B04BE"/>
    <w:rsid w:val="009B0539"/>
    <w:rsid w:val="009B1CCD"/>
    <w:rsid w:val="009B28B8"/>
    <w:rsid w:val="009B2A89"/>
    <w:rsid w:val="009B2B7A"/>
    <w:rsid w:val="009B353E"/>
    <w:rsid w:val="009B40D3"/>
    <w:rsid w:val="009B411D"/>
    <w:rsid w:val="009B41C6"/>
    <w:rsid w:val="009B4E22"/>
    <w:rsid w:val="009B5111"/>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3D6"/>
    <w:rsid w:val="009D1271"/>
    <w:rsid w:val="009D1DB4"/>
    <w:rsid w:val="009D2682"/>
    <w:rsid w:val="009D288F"/>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8CE"/>
    <w:rsid w:val="009E49F5"/>
    <w:rsid w:val="009E528E"/>
    <w:rsid w:val="009E533E"/>
    <w:rsid w:val="009E54F7"/>
    <w:rsid w:val="009E5842"/>
    <w:rsid w:val="009E5E20"/>
    <w:rsid w:val="009E7B50"/>
    <w:rsid w:val="009F2177"/>
    <w:rsid w:val="009F3277"/>
    <w:rsid w:val="009F38E0"/>
    <w:rsid w:val="009F4808"/>
    <w:rsid w:val="009F5FEB"/>
    <w:rsid w:val="009F617D"/>
    <w:rsid w:val="009F6760"/>
    <w:rsid w:val="009F6B29"/>
    <w:rsid w:val="00A03857"/>
    <w:rsid w:val="00A038C5"/>
    <w:rsid w:val="00A04002"/>
    <w:rsid w:val="00A042C6"/>
    <w:rsid w:val="00A053AF"/>
    <w:rsid w:val="00A057F4"/>
    <w:rsid w:val="00A05D70"/>
    <w:rsid w:val="00A06633"/>
    <w:rsid w:val="00A0667A"/>
    <w:rsid w:val="00A06BEE"/>
    <w:rsid w:val="00A075C0"/>
    <w:rsid w:val="00A107A3"/>
    <w:rsid w:val="00A10E89"/>
    <w:rsid w:val="00A12046"/>
    <w:rsid w:val="00A125D1"/>
    <w:rsid w:val="00A1492A"/>
    <w:rsid w:val="00A166E6"/>
    <w:rsid w:val="00A17A81"/>
    <w:rsid w:val="00A20C9E"/>
    <w:rsid w:val="00A212CE"/>
    <w:rsid w:val="00A2156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6A6F"/>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2B9"/>
    <w:rsid w:val="00A56A31"/>
    <w:rsid w:val="00A56DF2"/>
    <w:rsid w:val="00A571F4"/>
    <w:rsid w:val="00A57DC3"/>
    <w:rsid w:val="00A60726"/>
    <w:rsid w:val="00A607FB"/>
    <w:rsid w:val="00A609DF"/>
    <w:rsid w:val="00A60D79"/>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77BE6"/>
    <w:rsid w:val="00A81856"/>
    <w:rsid w:val="00A82D12"/>
    <w:rsid w:val="00A85917"/>
    <w:rsid w:val="00A878B1"/>
    <w:rsid w:val="00A90027"/>
    <w:rsid w:val="00A90111"/>
    <w:rsid w:val="00A9096F"/>
    <w:rsid w:val="00A91140"/>
    <w:rsid w:val="00A92C4E"/>
    <w:rsid w:val="00A938BC"/>
    <w:rsid w:val="00A95FA3"/>
    <w:rsid w:val="00AA0838"/>
    <w:rsid w:val="00AA1A7C"/>
    <w:rsid w:val="00AA22CA"/>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5EC"/>
    <w:rsid w:val="00AD0C2E"/>
    <w:rsid w:val="00AD15CE"/>
    <w:rsid w:val="00AD1BC1"/>
    <w:rsid w:val="00AD338F"/>
    <w:rsid w:val="00AD3CCF"/>
    <w:rsid w:val="00AD53A3"/>
    <w:rsid w:val="00AD5723"/>
    <w:rsid w:val="00AD62F7"/>
    <w:rsid w:val="00AD6771"/>
    <w:rsid w:val="00AD79C9"/>
    <w:rsid w:val="00AD7DFE"/>
    <w:rsid w:val="00AE0625"/>
    <w:rsid w:val="00AE1771"/>
    <w:rsid w:val="00AE2756"/>
    <w:rsid w:val="00AE2953"/>
    <w:rsid w:val="00AE3611"/>
    <w:rsid w:val="00AE3B47"/>
    <w:rsid w:val="00AE428D"/>
    <w:rsid w:val="00AE473A"/>
    <w:rsid w:val="00AE4C41"/>
    <w:rsid w:val="00AE5C32"/>
    <w:rsid w:val="00AE6690"/>
    <w:rsid w:val="00AE67AA"/>
    <w:rsid w:val="00AE752B"/>
    <w:rsid w:val="00AF0203"/>
    <w:rsid w:val="00AF2C92"/>
    <w:rsid w:val="00AF365A"/>
    <w:rsid w:val="00AF3DC8"/>
    <w:rsid w:val="00AF4066"/>
    <w:rsid w:val="00AF47E9"/>
    <w:rsid w:val="00AF4DA2"/>
    <w:rsid w:val="00AF4E29"/>
    <w:rsid w:val="00AF518D"/>
    <w:rsid w:val="00AF5BF8"/>
    <w:rsid w:val="00B01EF4"/>
    <w:rsid w:val="00B020B3"/>
    <w:rsid w:val="00B029D0"/>
    <w:rsid w:val="00B02CE6"/>
    <w:rsid w:val="00B02F93"/>
    <w:rsid w:val="00B039C4"/>
    <w:rsid w:val="00B04613"/>
    <w:rsid w:val="00B047F3"/>
    <w:rsid w:val="00B04D6F"/>
    <w:rsid w:val="00B0574C"/>
    <w:rsid w:val="00B05F33"/>
    <w:rsid w:val="00B06D76"/>
    <w:rsid w:val="00B1080F"/>
    <w:rsid w:val="00B11B31"/>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6C77"/>
    <w:rsid w:val="00B27584"/>
    <w:rsid w:val="00B30046"/>
    <w:rsid w:val="00B30191"/>
    <w:rsid w:val="00B30E36"/>
    <w:rsid w:val="00B31644"/>
    <w:rsid w:val="00B32156"/>
    <w:rsid w:val="00B32ED0"/>
    <w:rsid w:val="00B333EF"/>
    <w:rsid w:val="00B346F0"/>
    <w:rsid w:val="00B34B7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BB9"/>
    <w:rsid w:val="00B454AC"/>
    <w:rsid w:val="00B45A06"/>
    <w:rsid w:val="00B45BE7"/>
    <w:rsid w:val="00B45C99"/>
    <w:rsid w:val="00B46D69"/>
    <w:rsid w:val="00B529E6"/>
    <w:rsid w:val="00B530BA"/>
    <w:rsid w:val="00B5361F"/>
    <w:rsid w:val="00B53653"/>
    <w:rsid w:val="00B53B39"/>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A1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4B7"/>
    <w:rsid w:val="00B90AB5"/>
    <w:rsid w:val="00B91C8B"/>
    <w:rsid w:val="00B92B0F"/>
    <w:rsid w:val="00B92BF9"/>
    <w:rsid w:val="00B9438D"/>
    <w:rsid w:val="00B94B85"/>
    <w:rsid w:val="00B94CA3"/>
    <w:rsid w:val="00B951F9"/>
    <w:rsid w:val="00B9560E"/>
    <w:rsid w:val="00B96270"/>
    <w:rsid w:val="00B96995"/>
    <w:rsid w:val="00B969DA"/>
    <w:rsid w:val="00B9793E"/>
    <w:rsid w:val="00BA04DC"/>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DCA"/>
    <w:rsid w:val="00BD2EFE"/>
    <w:rsid w:val="00BD3EF8"/>
    <w:rsid w:val="00BD4236"/>
    <w:rsid w:val="00BD4A13"/>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24AF"/>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6BF"/>
    <w:rsid w:val="00C1194F"/>
    <w:rsid w:val="00C13747"/>
    <w:rsid w:val="00C138AF"/>
    <w:rsid w:val="00C1494B"/>
    <w:rsid w:val="00C17627"/>
    <w:rsid w:val="00C17DD2"/>
    <w:rsid w:val="00C20A9C"/>
    <w:rsid w:val="00C20B80"/>
    <w:rsid w:val="00C21DC6"/>
    <w:rsid w:val="00C22BA0"/>
    <w:rsid w:val="00C23E5E"/>
    <w:rsid w:val="00C243CF"/>
    <w:rsid w:val="00C252E5"/>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390B"/>
    <w:rsid w:val="00C442E8"/>
    <w:rsid w:val="00C461E4"/>
    <w:rsid w:val="00C4683F"/>
    <w:rsid w:val="00C4722C"/>
    <w:rsid w:val="00C47B92"/>
    <w:rsid w:val="00C5046D"/>
    <w:rsid w:val="00C50F80"/>
    <w:rsid w:val="00C5119E"/>
    <w:rsid w:val="00C52516"/>
    <w:rsid w:val="00C52B3F"/>
    <w:rsid w:val="00C5637A"/>
    <w:rsid w:val="00C56AEE"/>
    <w:rsid w:val="00C574ED"/>
    <w:rsid w:val="00C62AB9"/>
    <w:rsid w:val="00C63351"/>
    <w:rsid w:val="00C6396B"/>
    <w:rsid w:val="00C63DA1"/>
    <w:rsid w:val="00C6421F"/>
    <w:rsid w:val="00C65AB0"/>
    <w:rsid w:val="00C679D5"/>
    <w:rsid w:val="00C67F84"/>
    <w:rsid w:val="00C725F8"/>
    <w:rsid w:val="00C72AAA"/>
    <w:rsid w:val="00C72EB2"/>
    <w:rsid w:val="00C731AA"/>
    <w:rsid w:val="00C739CF"/>
    <w:rsid w:val="00C74C54"/>
    <w:rsid w:val="00C74CA1"/>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0E7E"/>
    <w:rsid w:val="00C91B1D"/>
    <w:rsid w:val="00C91F3C"/>
    <w:rsid w:val="00C924EF"/>
    <w:rsid w:val="00C92871"/>
    <w:rsid w:val="00C93568"/>
    <w:rsid w:val="00C9358F"/>
    <w:rsid w:val="00C93802"/>
    <w:rsid w:val="00C93E3E"/>
    <w:rsid w:val="00C9493D"/>
    <w:rsid w:val="00C95117"/>
    <w:rsid w:val="00C95900"/>
    <w:rsid w:val="00C95914"/>
    <w:rsid w:val="00C97B55"/>
    <w:rsid w:val="00CA01B6"/>
    <w:rsid w:val="00CA02E2"/>
    <w:rsid w:val="00CA2D13"/>
    <w:rsid w:val="00CA3822"/>
    <w:rsid w:val="00CA460C"/>
    <w:rsid w:val="00CA6293"/>
    <w:rsid w:val="00CA7654"/>
    <w:rsid w:val="00CA7AC8"/>
    <w:rsid w:val="00CA7B96"/>
    <w:rsid w:val="00CA7C15"/>
    <w:rsid w:val="00CB0AFB"/>
    <w:rsid w:val="00CB1068"/>
    <w:rsid w:val="00CB115F"/>
    <w:rsid w:val="00CB21FF"/>
    <w:rsid w:val="00CB27DF"/>
    <w:rsid w:val="00CB2CAC"/>
    <w:rsid w:val="00CB2F7A"/>
    <w:rsid w:val="00CB390D"/>
    <w:rsid w:val="00CB3AE3"/>
    <w:rsid w:val="00CB3DD8"/>
    <w:rsid w:val="00CB581F"/>
    <w:rsid w:val="00CB5A51"/>
    <w:rsid w:val="00CB5B87"/>
    <w:rsid w:val="00CB5F57"/>
    <w:rsid w:val="00CB6460"/>
    <w:rsid w:val="00CB6C45"/>
    <w:rsid w:val="00CB731A"/>
    <w:rsid w:val="00CC0A5A"/>
    <w:rsid w:val="00CC1F47"/>
    <w:rsid w:val="00CC22A9"/>
    <w:rsid w:val="00CC2B31"/>
    <w:rsid w:val="00CC30B1"/>
    <w:rsid w:val="00CC3B09"/>
    <w:rsid w:val="00CC436D"/>
    <w:rsid w:val="00CC43E4"/>
    <w:rsid w:val="00CC4947"/>
    <w:rsid w:val="00CC5207"/>
    <w:rsid w:val="00CC5990"/>
    <w:rsid w:val="00CC6D2E"/>
    <w:rsid w:val="00CC79D5"/>
    <w:rsid w:val="00CD03AF"/>
    <w:rsid w:val="00CD1282"/>
    <w:rsid w:val="00CD1BDE"/>
    <w:rsid w:val="00CD2B39"/>
    <w:rsid w:val="00CD3856"/>
    <w:rsid w:val="00CD3BF0"/>
    <w:rsid w:val="00CD438E"/>
    <w:rsid w:val="00CD4465"/>
    <w:rsid w:val="00CD44F4"/>
    <w:rsid w:val="00CD454B"/>
    <w:rsid w:val="00CD4576"/>
    <w:rsid w:val="00CD4BFE"/>
    <w:rsid w:val="00CD6D80"/>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0CD3"/>
    <w:rsid w:val="00D110C8"/>
    <w:rsid w:val="00D115CF"/>
    <w:rsid w:val="00D11C3E"/>
    <w:rsid w:val="00D12B2A"/>
    <w:rsid w:val="00D134D5"/>
    <w:rsid w:val="00D142CD"/>
    <w:rsid w:val="00D147E6"/>
    <w:rsid w:val="00D20BC0"/>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CEC"/>
    <w:rsid w:val="00D50185"/>
    <w:rsid w:val="00D51376"/>
    <w:rsid w:val="00D51B3E"/>
    <w:rsid w:val="00D55822"/>
    <w:rsid w:val="00D55BC1"/>
    <w:rsid w:val="00D56625"/>
    <w:rsid w:val="00D57301"/>
    <w:rsid w:val="00D577BC"/>
    <w:rsid w:val="00D60D72"/>
    <w:rsid w:val="00D60E8C"/>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1CF7"/>
    <w:rsid w:val="00D735F0"/>
    <w:rsid w:val="00D738DD"/>
    <w:rsid w:val="00D73B3F"/>
    <w:rsid w:val="00D73C9D"/>
    <w:rsid w:val="00D7440B"/>
    <w:rsid w:val="00D753B9"/>
    <w:rsid w:val="00D75E4A"/>
    <w:rsid w:val="00D75E4F"/>
    <w:rsid w:val="00D8088C"/>
    <w:rsid w:val="00D81304"/>
    <w:rsid w:val="00D81648"/>
    <w:rsid w:val="00D81846"/>
    <w:rsid w:val="00D82294"/>
    <w:rsid w:val="00D831DC"/>
    <w:rsid w:val="00D835D0"/>
    <w:rsid w:val="00D83DAC"/>
    <w:rsid w:val="00D83F04"/>
    <w:rsid w:val="00D8532B"/>
    <w:rsid w:val="00D86297"/>
    <w:rsid w:val="00D86FC4"/>
    <w:rsid w:val="00D87645"/>
    <w:rsid w:val="00D915CE"/>
    <w:rsid w:val="00D9296C"/>
    <w:rsid w:val="00D92A5D"/>
    <w:rsid w:val="00D93D2A"/>
    <w:rsid w:val="00D94B23"/>
    <w:rsid w:val="00D95CC8"/>
    <w:rsid w:val="00D95D13"/>
    <w:rsid w:val="00D97517"/>
    <w:rsid w:val="00D97733"/>
    <w:rsid w:val="00D97895"/>
    <w:rsid w:val="00DA02FA"/>
    <w:rsid w:val="00DA2C8A"/>
    <w:rsid w:val="00DA2EFD"/>
    <w:rsid w:val="00DA6C03"/>
    <w:rsid w:val="00DA75C2"/>
    <w:rsid w:val="00DA76F3"/>
    <w:rsid w:val="00DA7894"/>
    <w:rsid w:val="00DA79F7"/>
    <w:rsid w:val="00DB090F"/>
    <w:rsid w:val="00DB21A9"/>
    <w:rsid w:val="00DB2894"/>
    <w:rsid w:val="00DB33FB"/>
    <w:rsid w:val="00DB386F"/>
    <w:rsid w:val="00DB3B1A"/>
    <w:rsid w:val="00DB54F4"/>
    <w:rsid w:val="00DB57F2"/>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981"/>
    <w:rsid w:val="00DC59F6"/>
    <w:rsid w:val="00DC5ABF"/>
    <w:rsid w:val="00DC6136"/>
    <w:rsid w:val="00DD0316"/>
    <w:rsid w:val="00DD03C2"/>
    <w:rsid w:val="00DD041A"/>
    <w:rsid w:val="00DD0561"/>
    <w:rsid w:val="00DD0A0C"/>
    <w:rsid w:val="00DD0BAF"/>
    <w:rsid w:val="00DD1320"/>
    <w:rsid w:val="00DD13A0"/>
    <w:rsid w:val="00DD15AF"/>
    <w:rsid w:val="00DD293B"/>
    <w:rsid w:val="00DD2BBF"/>
    <w:rsid w:val="00DD466A"/>
    <w:rsid w:val="00DD475C"/>
    <w:rsid w:val="00DD4E16"/>
    <w:rsid w:val="00DD51ED"/>
    <w:rsid w:val="00DD51F4"/>
    <w:rsid w:val="00DD59DF"/>
    <w:rsid w:val="00DD66C1"/>
    <w:rsid w:val="00DD7CE3"/>
    <w:rsid w:val="00DE0178"/>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6060"/>
    <w:rsid w:val="00DF7197"/>
    <w:rsid w:val="00DF78CE"/>
    <w:rsid w:val="00E00077"/>
    <w:rsid w:val="00E03A5D"/>
    <w:rsid w:val="00E0634C"/>
    <w:rsid w:val="00E0790C"/>
    <w:rsid w:val="00E07E38"/>
    <w:rsid w:val="00E13EF0"/>
    <w:rsid w:val="00E14886"/>
    <w:rsid w:val="00E152F0"/>
    <w:rsid w:val="00E153B1"/>
    <w:rsid w:val="00E157E8"/>
    <w:rsid w:val="00E15B6A"/>
    <w:rsid w:val="00E15C07"/>
    <w:rsid w:val="00E16B4B"/>
    <w:rsid w:val="00E16E8C"/>
    <w:rsid w:val="00E1751B"/>
    <w:rsid w:val="00E206E2"/>
    <w:rsid w:val="00E20FDE"/>
    <w:rsid w:val="00E21795"/>
    <w:rsid w:val="00E21C01"/>
    <w:rsid w:val="00E22A96"/>
    <w:rsid w:val="00E22F59"/>
    <w:rsid w:val="00E2315F"/>
    <w:rsid w:val="00E23C09"/>
    <w:rsid w:val="00E240A7"/>
    <w:rsid w:val="00E24246"/>
    <w:rsid w:val="00E27181"/>
    <w:rsid w:val="00E278BD"/>
    <w:rsid w:val="00E27A99"/>
    <w:rsid w:val="00E27BE2"/>
    <w:rsid w:val="00E27DA2"/>
    <w:rsid w:val="00E3148C"/>
    <w:rsid w:val="00E31699"/>
    <w:rsid w:val="00E31A8B"/>
    <w:rsid w:val="00E31D34"/>
    <w:rsid w:val="00E32E10"/>
    <w:rsid w:val="00E33994"/>
    <w:rsid w:val="00E33B9C"/>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2D00"/>
    <w:rsid w:val="00E43057"/>
    <w:rsid w:val="00E4330A"/>
    <w:rsid w:val="00E438F7"/>
    <w:rsid w:val="00E43956"/>
    <w:rsid w:val="00E43F67"/>
    <w:rsid w:val="00E4407F"/>
    <w:rsid w:val="00E4439C"/>
    <w:rsid w:val="00E45DB2"/>
    <w:rsid w:val="00E45E95"/>
    <w:rsid w:val="00E479B1"/>
    <w:rsid w:val="00E50CBE"/>
    <w:rsid w:val="00E5115A"/>
    <w:rsid w:val="00E51212"/>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6930"/>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1FC"/>
    <w:rsid w:val="00E94779"/>
    <w:rsid w:val="00E94B85"/>
    <w:rsid w:val="00E96AB8"/>
    <w:rsid w:val="00E9731E"/>
    <w:rsid w:val="00E975CD"/>
    <w:rsid w:val="00E97944"/>
    <w:rsid w:val="00EA1194"/>
    <w:rsid w:val="00EA128F"/>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A6CFA"/>
    <w:rsid w:val="00EB0FBD"/>
    <w:rsid w:val="00EB1D61"/>
    <w:rsid w:val="00EB216D"/>
    <w:rsid w:val="00EB25F6"/>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2831"/>
    <w:rsid w:val="00ED3979"/>
    <w:rsid w:val="00ED4CB8"/>
    <w:rsid w:val="00ED50D9"/>
    <w:rsid w:val="00ED6460"/>
    <w:rsid w:val="00ED6878"/>
    <w:rsid w:val="00EE0A35"/>
    <w:rsid w:val="00EE0FF9"/>
    <w:rsid w:val="00EE1280"/>
    <w:rsid w:val="00EE13FE"/>
    <w:rsid w:val="00EE234B"/>
    <w:rsid w:val="00EE28B7"/>
    <w:rsid w:val="00EE29A9"/>
    <w:rsid w:val="00EE317F"/>
    <w:rsid w:val="00EE388E"/>
    <w:rsid w:val="00EE4AF5"/>
    <w:rsid w:val="00EE4E54"/>
    <w:rsid w:val="00EE588C"/>
    <w:rsid w:val="00EE5A87"/>
    <w:rsid w:val="00EE5A9F"/>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079D2"/>
    <w:rsid w:val="00F11564"/>
    <w:rsid w:val="00F12D2C"/>
    <w:rsid w:val="00F1307C"/>
    <w:rsid w:val="00F14D0E"/>
    <w:rsid w:val="00F15549"/>
    <w:rsid w:val="00F161A0"/>
    <w:rsid w:val="00F17377"/>
    <w:rsid w:val="00F176E4"/>
    <w:rsid w:val="00F17C2F"/>
    <w:rsid w:val="00F204CA"/>
    <w:rsid w:val="00F218B7"/>
    <w:rsid w:val="00F2348B"/>
    <w:rsid w:val="00F2364A"/>
    <w:rsid w:val="00F23A43"/>
    <w:rsid w:val="00F24735"/>
    <w:rsid w:val="00F24BCC"/>
    <w:rsid w:val="00F25D78"/>
    <w:rsid w:val="00F2694F"/>
    <w:rsid w:val="00F27611"/>
    <w:rsid w:val="00F27A74"/>
    <w:rsid w:val="00F306CB"/>
    <w:rsid w:val="00F3113A"/>
    <w:rsid w:val="00F32617"/>
    <w:rsid w:val="00F34E07"/>
    <w:rsid w:val="00F34E31"/>
    <w:rsid w:val="00F352A5"/>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354"/>
    <w:rsid w:val="00F65C63"/>
    <w:rsid w:val="00F66347"/>
    <w:rsid w:val="00F66EB1"/>
    <w:rsid w:val="00F71E6F"/>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590A"/>
    <w:rsid w:val="00F96579"/>
    <w:rsid w:val="00F96632"/>
    <w:rsid w:val="00F966CE"/>
    <w:rsid w:val="00F968CA"/>
    <w:rsid w:val="00F9694E"/>
    <w:rsid w:val="00F96E94"/>
    <w:rsid w:val="00F96EF3"/>
    <w:rsid w:val="00F97D18"/>
    <w:rsid w:val="00FA0625"/>
    <w:rsid w:val="00FA081E"/>
    <w:rsid w:val="00FA0C26"/>
    <w:rsid w:val="00FA0C81"/>
    <w:rsid w:val="00FA2DB6"/>
    <w:rsid w:val="00FA59D6"/>
    <w:rsid w:val="00FA5BFD"/>
    <w:rsid w:val="00FA5CF5"/>
    <w:rsid w:val="00FA5E04"/>
    <w:rsid w:val="00FA6529"/>
    <w:rsid w:val="00FA6847"/>
    <w:rsid w:val="00FA6F16"/>
    <w:rsid w:val="00FB24FC"/>
    <w:rsid w:val="00FB321A"/>
    <w:rsid w:val="00FB47F7"/>
    <w:rsid w:val="00FB49FC"/>
    <w:rsid w:val="00FB4C86"/>
    <w:rsid w:val="00FB56D4"/>
    <w:rsid w:val="00FB5B78"/>
    <w:rsid w:val="00FB5C31"/>
    <w:rsid w:val="00FB6226"/>
    <w:rsid w:val="00FB6C3B"/>
    <w:rsid w:val="00FB6D26"/>
    <w:rsid w:val="00FB6FA9"/>
    <w:rsid w:val="00FB73CF"/>
    <w:rsid w:val="00FB7735"/>
    <w:rsid w:val="00FB799B"/>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A33"/>
    <w:rsid w:val="00FE04FA"/>
    <w:rsid w:val="00FE0C85"/>
    <w:rsid w:val="00FE1129"/>
    <w:rsid w:val="00FE1208"/>
    <w:rsid w:val="00FE33B2"/>
    <w:rsid w:val="00FE433C"/>
    <w:rsid w:val="00FE486E"/>
    <w:rsid w:val="00FE4D6C"/>
    <w:rsid w:val="00FE5239"/>
    <w:rsid w:val="00FE5AFA"/>
    <w:rsid w:val="00FE703E"/>
    <w:rsid w:val="00FE7618"/>
    <w:rsid w:val="00FF114E"/>
    <w:rsid w:val="00FF1213"/>
    <w:rsid w:val="00FF1311"/>
    <w:rsid w:val="00FF1371"/>
    <w:rsid w:val="00FF2065"/>
    <w:rsid w:val="00FF2ADA"/>
    <w:rsid w:val="00FF3E2D"/>
    <w:rsid w:val="00FF4122"/>
    <w:rsid w:val="00FF4958"/>
    <w:rsid w:val="00FF502F"/>
    <w:rsid w:val="00FF5476"/>
    <w:rsid w:val="00FF6BAA"/>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aivo.lehesmets@rmk.ee" TargetMode="External"/><Relationship Id="rId4" Type="http://schemas.openxmlformats.org/officeDocument/2006/relationships/settings" Target="settings.xml"/><Relationship Id="rId9" Type="http://schemas.openxmlformats.org/officeDocument/2006/relationships/hyperlink" Target="mailto:taivo.lehesmets@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7</Pages>
  <Words>3345</Words>
  <Characters>19067</Characters>
  <Application>Microsoft Office Word</Application>
  <DocSecurity>0</DocSecurity>
  <Lines>158</Lines>
  <Paragraphs>44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22368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739</cp:revision>
  <cp:lastPrinted>2009-10-14T12:22:00Z</cp:lastPrinted>
  <dcterms:created xsi:type="dcterms:W3CDTF">2022-09-01T10:34:00Z</dcterms:created>
  <dcterms:modified xsi:type="dcterms:W3CDTF">2023-04-27T07:40:00Z</dcterms:modified>
</cp:coreProperties>
</file>